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18F" w:rsidRDefault="00E7718F" w:rsidP="00B65196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70980" cy="9043150"/>
            <wp:effectExtent l="19050" t="0" r="1270" b="0"/>
            <wp:docPr id="2" name="Рисунок 2" descr="C:\Users\W7-Pro\Pictures\2019-09-13\0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7-Pro\Pictures\2019-09-13\057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90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18F" w:rsidRDefault="00E7718F" w:rsidP="00B65196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7718F" w:rsidRDefault="00E7718F" w:rsidP="00B65196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7718F" w:rsidRDefault="00E7718F" w:rsidP="00B65196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7718F" w:rsidRDefault="00E7718F" w:rsidP="00B65196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C7147" w:rsidRPr="00B65196" w:rsidRDefault="00FC7147" w:rsidP="00B65196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B65196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266A43" w:rsidRPr="00B65196" w:rsidRDefault="00266A43" w:rsidP="00B6519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5196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по </w:t>
      </w:r>
      <w:r w:rsidR="00E31033" w:rsidRPr="00B65196">
        <w:rPr>
          <w:rFonts w:ascii="Times New Roman" w:hAnsi="Times New Roman" w:cs="Times New Roman"/>
          <w:color w:val="000000"/>
          <w:sz w:val="24"/>
          <w:szCs w:val="24"/>
        </w:rPr>
        <w:t>«И</w:t>
      </w:r>
      <w:r w:rsidRPr="00B65196">
        <w:rPr>
          <w:rFonts w:ascii="Times New Roman" w:hAnsi="Times New Roman" w:cs="Times New Roman"/>
          <w:color w:val="000000"/>
          <w:sz w:val="24"/>
          <w:szCs w:val="24"/>
        </w:rPr>
        <w:t>нформатике</w:t>
      </w:r>
      <w:r w:rsidR="00E31033" w:rsidRPr="00B65196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B65196">
        <w:rPr>
          <w:rFonts w:ascii="Times New Roman" w:hAnsi="Times New Roman" w:cs="Times New Roman"/>
          <w:color w:val="000000"/>
          <w:sz w:val="24"/>
          <w:szCs w:val="24"/>
        </w:rPr>
        <w:t xml:space="preserve"> и информационным технологиям для </w:t>
      </w:r>
      <w:r w:rsidR="002A308A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B65196">
        <w:rPr>
          <w:rFonts w:ascii="Times New Roman" w:hAnsi="Times New Roman" w:cs="Times New Roman"/>
          <w:color w:val="000000"/>
          <w:sz w:val="24"/>
          <w:szCs w:val="24"/>
        </w:rPr>
        <w:t xml:space="preserve"> класса составлена в соответствии с:</w:t>
      </w:r>
    </w:p>
    <w:p w:rsidR="00683703" w:rsidRPr="002419A7" w:rsidRDefault="003450C8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color w:val="000000"/>
        </w:rPr>
      </w:pPr>
      <w:r>
        <w:rPr>
          <w:color w:val="000000"/>
        </w:rPr>
        <w:t>Федеральн</w:t>
      </w:r>
      <w:r w:rsidR="00CC256F">
        <w:rPr>
          <w:color w:val="000000"/>
        </w:rPr>
        <w:t>ым</w:t>
      </w:r>
      <w:r>
        <w:rPr>
          <w:color w:val="000000"/>
        </w:rPr>
        <w:t xml:space="preserve"> з</w:t>
      </w:r>
      <w:r w:rsidRPr="008520AE">
        <w:rPr>
          <w:color w:val="000000"/>
        </w:rPr>
        <w:t>акон</w:t>
      </w:r>
      <w:r w:rsidR="00CC256F">
        <w:rPr>
          <w:color w:val="000000"/>
        </w:rPr>
        <w:t>ом</w:t>
      </w:r>
      <w:r w:rsidRPr="008520AE">
        <w:rPr>
          <w:color w:val="000000"/>
        </w:rPr>
        <w:t xml:space="preserve"> «Об образовании</w:t>
      </w:r>
      <w:r>
        <w:rPr>
          <w:color w:val="000000"/>
        </w:rPr>
        <w:t xml:space="preserve"> в РФ</w:t>
      </w:r>
      <w:r w:rsidRPr="008520AE">
        <w:rPr>
          <w:color w:val="000000"/>
        </w:rPr>
        <w:t xml:space="preserve">» </w:t>
      </w:r>
      <w:r>
        <w:rPr>
          <w:color w:val="000000"/>
        </w:rPr>
        <w:t>№</w:t>
      </w:r>
      <w:r w:rsidRPr="008520AE">
        <w:rPr>
          <w:color w:val="000000"/>
        </w:rPr>
        <w:t>273</w:t>
      </w:r>
      <w:r>
        <w:rPr>
          <w:color w:val="000000"/>
        </w:rPr>
        <w:t xml:space="preserve"> от 29.12.2012 в действующей редакции</w:t>
      </w:r>
      <w:r w:rsidR="00683703">
        <w:rPr>
          <w:color w:val="000000"/>
        </w:rPr>
        <w:t>;</w:t>
      </w:r>
    </w:p>
    <w:p w:rsidR="00D14263" w:rsidRPr="00B65196" w:rsidRDefault="001918A4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</w:pPr>
      <w:r w:rsidRPr="00B65196">
        <w:rPr>
          <w:color w:val="000000"/>
        </w:rPr>
        <w:t xml:space="preserve">Примерной </w:t>
      </w:r>
      <w:r w:rsidR="00D14263" w:rsidRPr="00B65196">
        <w:rPr>
          <w:color w:val="000000"/>
        </w:rPr>
        <w:t xml:space="preserve">программой </w:t>
      </w:r>
      <w:r w:rsidR="00C86EB4">
        <w:rPr>
          <w:color w:val="000000"/>
        </w:rPr>
        <w:t>среднего</w:t>
      </w:r>
      <w:r w:rsidR="002A308A">
        <w:rPr>
          <w:color w:val="000000"/>
        </w:rPr>
        <w:t xml:space="preserve"> общего</w:t>
      </w:r>
      <w:r w:rsidR="00D6068F">
        <w:rPr>
          <w:color w:val="000000"/>
        </w:rPr>
        <w:t xml:space="preserve"> </w:t>
      </w:r>
      <w:r w:rsidR="00D14263" w:rsidRPr="00B65196">
        <w:rPr>
          <w:color w:val="000000"/>
        </w:rPr>
        <w:t>образования (ФГОС);</w:t>
      </w:r>
    </w:p>
    <w:p w:rsidR="00D14263" w:rsidRPr="00B65196" w:rsidRDefault="001918A4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</w:pPr>
      <w:r w:rsidRPr="00B65196">
        <w:rPr>
          <w:color w:val="000000"/>
        </w:rPr>
        <w:t xml:space="preserve">Учебным </w:t>
      </w:r>
      <w:r w:rsidR="00D14263" w:rsidRPr="00B65196">
        <w:rPr>
          <w:color w:val="000000"/>
        </w:rPr>
        <w:t xml:space="preserve">планом общеобразовательного </w:t>
      </w:r>
      <w:r w:rsidR="0099706D">
        <w:rPr>
          <w:color w:val="000000"/>
        </w:rPr>
        <w:t xml:space="preserve">учреждения </w:t>
      </w:r>
      <w:r w:rsidR="00D14263" w:rsidRPr="00B65196">
        <w:rPr>
          <w:color w:val="000000"/>
        </w:rPr>
        <w:t>МАОУ гимназии №2;</w:t>
      </w:r>
    </w:p>
    <w:p w:rsidR="002A308A" w:rsidRDefault="001918A4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color w:val="000000"/>
        </w:rPr>
      </w:pPr>
      <w:r w:rsidRPr="003450C8">
        <w:rPr>
          <w:color w:val="000000"/>
        </w:rPr>
        <w:t xml:space="preserve">Авторской </w:t>
      </w:r>
      <w:r w:rsidR="00D14263" w:rsidRPr="003450C8">
        <w:rPr>
          <w:color w:val="000000"/>
        </w:rPr>
        <w:t>программ</w:t>
      </w:r>
      <w:r w:rsidR="002A308A" w:rsidRPr="003450C8">
        <w:rPr>
          <w:color w:val="000000"/>
        </w:rPr>
        <w:t xml:space="preserve">ы </w:t>
      </w:r>
      <w:r w:rsidR="003450C8" w:rsidRPr="003450C8">
        <w:rPr>
          <w:color w:val="000000"/>
        </w:rPr>
        <w:t>Семакина И.Г.</w:t>
      </w:r>
      <w:r w:rsidR="006E6277">
        <w:rPr>
          <w:color w:val="000000"/>
        </w:rPr>
        <w:t xml:space="preserve"> </w:t>
      </w:r>
      <w:r w:rsidR="002A308A" w:rsidRPr="003450C8">
        <w:rPr>
          <w:color w:val="000000"/>
        </w:rPr>
        <w:t>с учетом кодификатора элементов содержания для составления контрольных измерительных материалов (КИМ) единого государственного экзамена</w:t>
      </w:r>
      <w:r w:rsidR="00977B6F">
        <w:rPr>
          <w:color w:val="000000"/>
        </w:rPr>
        <w:t>.</w:t>
      </w:r>
    </w:p>
    <w:p w:rsidR="00415E34" w:rsidRPr="00415E34" w:rsidRDefault="00415E34" w:rsidP="00415E34">
      <w:pPr>
        <w:spacing w:after="0" w:line="240" w:lineRule="auto"/>
        <w:ind w:firstLine="420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415E34">
        <w:rPr>
          <w:rFonts w:ascii="Times New Roman" w:hAnsi="Times New Roman" w:cs="Times New Roman"/>
          <w:bCs/>
          <w:iCs/>
          <w:sz w:val="24"/>
          <w:szCs w:val="24"/>
        </w:rPr>
        <w:t xml:space="preserve">Изучение информатики и информационно-коммуникационных технологий на профильном уровне среднего общего образования направлено на достижение следующих </w:t>
      </w:r>
      <w:r w:rsidRPr="00415E34">
        <w:rPr>
          <w:rFonts w:ascii="Times New Roman" w:hAnsi="Times New Roman" w:cs="Times New Roman"/>
          <w:b/>
          <w:bCs/>
          <w:iCs/>
          <w:sz w:val="24"/>
          <w:szCs w:val="24"/>
        </w:rPr>
        <w:t>целей</w:t>
      </w:r>
      <w:r w:rsidRPr="00415E34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415E34" w:rsidRPr="00415E34" w:rsidRDefault="00415E34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color w:val="000000"/>
        </w:rPr>
      </w:pPr>
      <w:r w:rsidRPr="00415E34">
        <w:rPr>
          <w:color w:val="000000"/>
        </w:rPr>
        <w:t>освоение и систематизация знаний, относящихся к математическим объектам информатики; построению описаний объектов и процессов, позволяющих осуществлять их компьютерное моделирование; средствам моделирования; информационным процессам в биологических, технологических и социальных системах;</w:t>
      </w:r>
    </w:p>
    <w:p w:rsidR="00415E34" w:rsidRPr="00415E34" w:rsidRDefault="00415E34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color w:val="000000"/>
        </w:rPr>
      </w:pPr>
      <w:r w:rsidRPr="00415E34">
        <w:rPr>
          <w:bCs/>
        </w:rPr>
        <w:t xml:space="preserve">овладение умениями </w:t>
      </w:r>
      <w:r w:rsidRPr="00415E34">
        <w:rPr>
          <w:color w:val="000000"/>
        </w:rPr>
        <w:t>строить математические объекты информатики, в том числе логические формулы и программы на формальном языке, удовлетворяющие заданному описанию; использовать общепользовательские инструменты и настраивать их для нужд пользователя;</w:t>
      </w:r>
    </w:p>
    <w:p w:rsidR="00415E34" w:rsidRPr="00415E34" w:rsidRDefault="00415E34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color w:val="000000"/>
        </w:rPr>
      </w:pPr>
      <w:r w:rsidRPr="00415E34">
        <w:rPr>
          <w:bCs/>
        </w:rPr>
        <w:t xml:space="preserve">развитие </w:t>
      </w:r>
      <w:r w:rsidRPr="00415E34">
        <w:rPr>
          <w:color w:val="000000"/>
        </w:rPr>
        <w:t>алгоритмического мышления, способностей к формализации, элементов системного мышления;</w:t>
      </w:r>
    </w:p>
    <w:p w:rsidR="00415E34" w:rsidRPr="00415E34" w:rsidRDefault="00415E34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color w:val="000000"/>
        </w:rPr>
      </w:pPr>
      <w:r w:rsidRPr="00415E34">
        <w:rPr>
          <w:bCs/>
        </w:rPr>
        <w:t xml:space="preserve">воспитание </w:t>
      </w:r>
      <w:r w:rsidRPr="00415E34">
        <w:rPr>
          <w:color w:val="000000"/>
        </w:rPr>
        <w:t>культуры проектной деятельности, в том числе умения планировать, работать в коллективе; чувства ответственности за результаты своего труда, используемые другими людьми; установки на позитивную социальную деятельность в информационном обществе, недопустимости действий, нарушающих правовые и этические нормы работы с информацией;</w:t>
      </w:r>
    </w:p>
    <w:p w:rsidR="00415E34" w:rsidRPr="00415E34" w:rsidRDefault="00415E34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color w:val="000000"/>
        </w:rPr>
      </w:pPr>
      <w:r w:rsidRPr="00415E34">
        <w:rPr>
          <w:bCs/>
        </w:rPr>
        <w:t xml:space="preserve">приобретение опыта </w:t>
      </w:r>
      <w:r w:rsidRPr="00415E34">
        <w:rPr>
          <w:color w:val="000000"/>
        </w:rPr>
        <w:t>создания, редактирования, оформления, сохранения, передачи информационных объектов различного типа с помощью современных программных средств; построения компьютерных моделей, коллективной реализации информационных проектов, преодоления трудностей в процессе интеллектуального проектирования, информационной деятельности в различных сферах, востребованных на рынке труда.</w:t>
      </w:r>
    </w:p>
    <w:p w:rsidR="00415E34" w:rsidRPr="00415E34" w:rsidRDefault="00415E34" w:rsidP="00415E34">
      <w:pPr>
        <w:pStyle w:val="32"/>
        <w:shd w:val="clear" w:color="auto" w:fill="auto"/>
        <w:spacing w:line="240" w:lineRule="auto"/>
        <w:ind w:left="20" w:firstLine="560"/>
        <w:rPr>
          <w:i w:val="0"/>
          <w:sz w:val="24"/>
          <w:szCs w:val="24"/>
        </w:rPr>
      </w:pPr>
      <w:r w:rsidRPr="00415E34">
        <w:rPr>
          <w:i w:val="0"/>
          <w:sz w:val="24"/>
          <w:szCs w:val="24"/>
        </w:rPr>
        <w:t>Основные задачи программы:</w:t>
      </w:r>
    </w:p>
    <w:p w:rsidR="00415E34" w:rsidRPr="00415E34" w:rsidRDefault="00415E34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415E34">
        <w:rPr>
          <w:bCs/>
        </w:rPr>
        <w:t>систематизировать подходы к изучению предмета;</w:t>
      </w:r>
    </w:p>
    <w:p w:rsidR="00415E34" w:rsidRPr="00415E34" w:rsidRDefault="00415E34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415E34">
        <w:rPr>
          <w:bCs/>
        </w:rPr>
        <w:t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415E34" w:rsidRPr="00415E34" w:rsidRDefault="00415E34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415E34">
        <w:rPr>
          <w:bCs/>
        </w:rPr>
        <w:t>научить пользоваться распространенными прикладными пакетами;</w:t>
      </w:r>
    </w:p>
    <w:p w:rsidR="00415E34" w:rsidRPr="00415E34" w:rsidRDefault="00415E34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415E34">
        <w:rPr>
          <w:bCs/>
        </w:rPr>
        <w:t>показать основные приемы эффективного использования информационных технологий;</w:t>
      </w:r>
    </w:p>
    <w:p w:rsidR="00415E34" w:rsidRPr="00415E34" w:rsidRDefault="00415E34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415E34">
        <w:rPr>
          <w:bCs/>
        </w:rPr>
        <w:t>сформировать логические связи с другими предметами, входящими в курс общего образования;</w:t>
      </w:r>
    </w:p>
    <w:p w:rsidR="00415E34" w:rsidRPr="00415E34" w:rsidRDefault="00415E34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415E34">
        <w:rPr>
          <w:bCs/>
        </w:rPr>
        <w:t>подготовить учащихся к жизни в информационном обществе.</w:t>
      </w:r>
    </w:p>
    <w:p w:rsidR="00871046" w:rsidRPr="00415E34" w:rsidRDefault="00871046" w:rsidP="00415E3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5E34">
        <w:rPr>
          <w:rFonts w:ascii="Times New Roman" w:hAnsi="Times New Roman" w:cs="Times New Roman"/>
          <w:sz w:val="24"/>
          <w:szCs w:val="24"/>
        </w:rPr>
        <w:t>Формирование информационных и коммуникативных компетенций школьников - одна из главных задач курса информатики.</w:t>
      </w:r>
    </w:p>
    <w:p w:rsidR="00597415" w:rsidRDefault="00597415" w:rsidP="00236F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3B9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</w:t>
      </w:r>
    </w:p>
    <w:p w:rsidR="00836635" w:rsidRDefault="00B65196" w:rsidP="0083663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196">
        <w:rPr>
          <w:rFonts w:ascii="Times New Roman" w:hAnsi="Times New Roman"/>
          <w:bCs/>
          <w:i/>
          <w:sz w:val="24"/>
          <w:szCs w:val="24"/>
          <w:u w:val="single"/>
        </w:rPr>
        <w:t>Личностные результаты</w:t>
      </w:r>
      <w:r w:rsidRPr="00B65196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</w:p>
    <w:p w:rsidR="00DC4CFE" w:rsidRPr="00BC2646" w:rsidRDefault="00BC2646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BC2646">
        <w:rPr>
          <w:bCs/>
        </w:rPr>
        <w:t>сформированность мировоззрения, соответствующего современному уровню развития науки и общественной практики:</w:t>
      </w:r>
    </w:p>
    <w:p w:rsidR="00BC2646" w:rsidRDefault="00BC2646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>
        <w:rPr>
          <w:bCs/>
        </w:rPr>
        <w:t>сформированность навыков сотрудничества со сверстниками, детьми младшего возраста, взрослыми в образо</w:t>
      </w:r>
      <w:r w:rsidR="000D3EBE">
        <w:rPr>
          <w:bCs/>
        </w:rPr>
        <w:t>вательной, общественно полезной, учебно-исследовательской, проектной и других видах деятельности.</w:t>
      </w:r>
    </w:p>
    <w:p w:rsidR="000D3EBE" w:rsidRDefault="00343763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343763">
        <w:rPr>
          <w:bCs/>
        </w:rPr>
        <w:t>бережное, ответственное и компетентное отношение к физическому и психологическому здоровью как собственному, так и других людей, умение оказывать первую помощь</w:t>
      </w:r>
      <w:r>
        <w:rPr>
          <w:bCs/>
        </w:rPr>
        <w:t>;</w:t>
      </w:r>
    </w:p>
    <w:p w:rsidR="00343763" w:rsidRDefault="006B1E4A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6B1E4A">
        <w:rPr>
          <w:bCs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осознанный выбор будущей профессии и возможностей реализации собственных жизненных планов</w:t>
      </w:r>
      <w:r>
        <w:rPr>
          <w:bCs/>
        </w:rPr>
        <w:t>;</w:t>
      </w:r>
    </w:p>
    <w:p w:rsidR="006B1E4A" w:rsidRPr="0027285C" w:rsidRDefault="0027285C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7285C">
        <w:rPr>
          <w:bCs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</w:r>
      <w:r>
        <w:rPr>
          <w:bCs/>
        </w:rPr>
        <w:t>.</w:t>
      </w:r>
    </w:p>
    <w:p w:rsidR="00836635" w:rsidRDefault="00B65196" w:rsidP="00B6519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196">
        <w:rPr>
          <w:rFonts w:ascii="Times New Roman" w:hAnsi="Times New Roman"/>
          <w:bCs/>
          <w:i/>
          <w:sz w:val="24"/>
          <w:szCs w:val="24"/>
          <w:u w:val="single"/>
        </w:rPr>
        <w:lastRenderedPageBreak/>
        <w:t>Метапредметные результаты</w:t>
      </w:r>
      <w:r w:rsidRPr="00B65196">
        <w:rPr>
          <w:rFonts w:ascii="Times New Roman" w:hAnsi="Times New Roman"/>
          <w:sz w:val="24"/>
          <w:szCs w:val="24"/>
        </w:rPr>
        <w:t xml:space="preserve"> </w:t>
      </w:r>
    </w:p>
    <w:p w:rsidR="00840928" w:rsidRDefault="00D66414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D66414">
        <w:rPr>
          <w:bCs/>
        </w:rPr>
        <w:t>умение самостоятельно определять цели и составлять планы; самостоятельно осуществлять, контролировать и корректировать учебную и внеучебную (включая внешкольную) деятельность; использовать все возможные ресурсы для достижения целей; выбирать успешные стратегии в различных ситуациях</w:t>
      </w:r>
      <w:r>
        <w:rPr>
          <w:bCs/>
        </w:rPr>
        <w:t>;</w:t>
      </w:r>
    </w:p>
    <w:p w:rsidR="00D66414" w:rsidRDefault="00414AFB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414AFB">
        <w:rPr>
          <w:bCs/>
        </w:rPr>
        <w:t>умение продуктивно общаться и взаимодействовать в процессе совместной деятельности, учитывать позиции другого, эффективно разрешать конфликты</w:t>
      </w:r>
      <w:r>
        <w:rPr>
          <w:bCs/>
        </w:rPr>
        <w:t>;</w:t>
      </w:r>
    </w:p>
    <w:p w:rsidR="00414AFB" w:rsidRDefault="00FA2D7D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FA2D7D">
        <w:rPr>
          <w:bCs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</w:t>
      </w:r>
      <w:r>
        <w:rPr>
          <w:bCs/>
        </w:rPr>
        <w:t>;</w:t>
      </w:r>
    </w:p>
    <w:p w:rsidR="00E62B2C" w:rsidRDefault="00E62B2C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E62B2C">
        <w:rPr>
          <w:bCs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</w:t>
      </w:r>
      <w:r>
        <w:rPr>
          <w:bCs/>
        </w:rPr>
        <w:t>;</w:t>
      </w:r>
    </w:p>
    <w:p w:rsidR="00506E32" w:rsidRPr="00884EC3" w:rsidRDefault="00884EC3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884EC3">
        <w:rPr>
          <w:bCs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8951C5" w:rsidRDefault="00B65196" w:rsidP="007A453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196">
        <w:rPr>
          <w:rFonts w:ascii="Times New Roman" w:hAnsi="Times New Roman"/>
          <w:bCs/>
          <w:i/>
          <w:sz w:val="24"/>
          <w:szCs w:val="24"/>
          <w:u w:val="single"/>
        </w:rPr>
        <w:t>Предметные результаты</w:t>
      </w:r>
    </w:p>
    <w:p w:rsidR="007A593E" w:rsidRDefault="003A0042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>
        <w:rPr>
          <w:bCs/>
        </w:rPr>
        <w:t>в</w:t>
      </w:r>
      <w:r w:rsidR="007A593E" w:rsidRPr="007A593E">
        <w:rPr>
          <w:bCs/>
        </w:rPr>
        <w:t>ладение системой базовых знаний, отражающих вклад информатики в формирование современной научной картины мира</w:t>
      </w:r>
      <w:r w:rsidR="007A593E">
        <w:rPr>
          <w:bCs/>
        </w:rPr>
        <w:t>;</w:t>
      </w:r>
    </w:p>
    <w:p w:rsidR="007A593E" w:rsidRDefault="003A0042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3A0042">
        <w:rPr>
          <w:bCs/>
        </w:rPr>
        <w:t>овладение понятием сложности алгоритма, знание основных алгоритмов обработки числовой и текстовой информации, алгоритмов поиска и сортировки</w:t>
      </w:r>
      <w:r>
        <w:rPr>
          <w:bCs/>
        </w:rPr>
        <w:t>;</w:t>
      </w:r>
    </w:p>
    <w:p w:rsidR="003A0042" w:rsidRDefault="00FD6576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FD6576">
        <w:rPr>
          <w:bCs/>
        </w:rPr>
        <w:t>владение универсальным языком программирования высокого уровня (по выбору), представлениями о базовых типах данных и структурах данных; умением использовать основные управляющие конструкции</w:t>
      </w:r>
      <w:r>
        <w:rPr>
          <w:bCs/>
        </w:rPr>
        <w:t>;</w:t>
      </w:r>
    </w:p>
    <w:p w:rsidR="00FD6576" w:rsidRDefault="001A55DF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1A55DF">
        <w:rPr>
          <w:bCs/>
        </w:rPr>
        <w:t>владение навыками и опытом разработки программ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</w:t>
      </w:r>
      <w:r w:rsidR="003B3BB1">
        <w:rPr>
          <w:bCs/>
        </w:rPr>
        <w:t>;</w:t>
      </w:r>
    </w:p>
    <w:p w:rsidR="003B3BB1" w:rsidRDefault="003B486B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3B486B">
        <w:rPr>
          <w:bCs/>
        </w:rPr>
        <w:t>сформированность представлений о важнейших видах дискретных объектов и их простейших свойствах, алгоритмах анализа этих объектов, о кодировании и декодировании данных и причинах искажения данных при передаче; систематизация знаний, относящихся к математическим объектам информатики; умение строить математические объекты информатики, в том числе логические формулы</w:t>
      </w:r>
      <w:r>
        <w:rPr>
          <w:bCs/>
        </w:rPr>
        <w:t>;</w:t>
      </w:r>
    </w:p>
    <w:p w:rsidR="003B486B" w:rsidRPr="00C211CC" w:rsidRDefault="00C211CC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C211CC">
        <w:rPr>
          <w:bCs/>
        </w:rPr>
        <w:t>сформированность представлений об устройстве современных компьютеров,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функционирования интернет-приложений</w:t>
      </w:r>
      <w:r>
        <w:rPr>
          <w:bCs/>
        </w:rPr>
        <w:t>;</w:t>
      </w:r>
    </w:p>
    <w:p w:rsidR="003A0042" w:rsidRDefault="00571900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571900">
        <w:rPr>
          <w:bCs/>
        </w:rPr>
        <w:t>сформированность представлений о компьютерных сетях и их роли в современном мире; знание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надежного функционирования средств ИКТ</w:t>
      </w:r>
      <w:r>
        <w:rPr>
          <w:bCs/>
        </w:rPr>
        <w:t>;</w:t>
      </w:r>
    </w:p>
    <w:p w:rsidR="00571900" w:rsidRDefault="00EF4B62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EF4B62">
        <w:rPr>
          <w:bCs/>
        </w:rPr>
        <w:t>владение основными сведениями о базах данных, их структуре, средствах создания и работы с ними</w:t>
      </w:r>
      <w:r w:rsidR="002F0479">
        <w:rPr>
          <w:bCs/>
        </w:rPr>
        <w:t>;</w:t>
      </w:r>
    </w:p>
    <w:p w:rsidR="002F0479" w:rsidRDefault="00D71416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D71416">
        <w:rPr>
          <w:bCs/>
        </w:rPr>
        <w:t>владение опытом построения и использования компьютерно-математических моделей,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процессов, пользоваться базами данных и справочными системами</w:t>
      </w:r>
      <w:r>
        <w:rPr>
          <w:bCs/>
        </w:rPr>
        <w:t>;</w:t>
      </w:r>
    </w:p>
    <w:p w:rsidR="00D71416" w:rsidRPr="00EB3C11" w:rsidRDefault="00EB3C11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EB3C11">
        <w:rPr>
          <w:bCs/>
        </w:rPr>
        <w:t>сформированность умения работать с библиотеками программ; наличие опыта использования компьютерных средств представления и анализа данных</w:t>
      </w:r>
      <w:r>
        <w:rPr>
          <w:bCs/>
        </w:rPr>
        <w:t>.</w:t>
      </w:r>
    </w:p>
    <w:p w:rsidR="002F0CB7" w:rsidRDefault="002F0CB7" w:rsidP="00E6715C">
      <w:pPr>
        <w:shd w:val="clear" w:color="auto" w:fill="FFFFFF"/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D405F" w:rsidRPr="00E6715C" w:rsidRDefault="002D405F" w:rsidP="00E6715C">
      <w:pPr>
        <w:shd w:val="clear" w:color="auto" w:fill="FFFFFF"/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715C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программы </w:t>
      </w:r>
    </w:p>
    <w:p w:rsidR="002D405F" w:rsidRPr="00E6715C" w:rsidRDefault="002D405F" w:rsidP="00E6715C">
      <w:pPr>
        <w:shd w:val="clear" w:color="auto" w:fill="FFFFFF"/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6715C">
        <w:rPr>
          <w:rFonts w:ascii="Times New Roman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2F0CB7" w:rsidRPr="002F0CB7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F0CB7">
        <w:rPr>
          <w:bCs/>
        </w:rPr>
        <w:t>определять информационный объем графических и звуковых данных при заданных условиях дискретизации;</w:t>
      </w:r>
    </w:p>
    <w:p w:rsidR="002F0CB7" w:rsidRPr="002F0CB7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F0CB7">
        <w:rPr>
          <w:bCs/>
        </w:rPr>
        <w:lastRenderedPageBreak/>
        <w:t>строить логическое выражение по заданной таблице истинности; решать несложные логические уравнения;</w:t>
      </w:r>
    </w:p>
    <w:p w:rsidR="002F0CB7" w:rsidRPr="002F0CB7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F0CB7">
        <w:rPr>
          <w:bCs/>
        </w:rPr>
        <w:t>находить оптимальный путь во взвешенном графе;</w:t>
      </w:r>
    </w:p>
    <w:p w:rsidR="002F0CB7" w:rsidRPr="002F0CB7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F0CB7">
        <w:rPr>
          <w:bCs/>
        </w:rPr>
        <w:t xml:space="preserve">определять результат выполнения алгоритма при заданных исходных данных; </w:t>
      </w:r>
      <w:r w:rsidR="00E06D07">
        <w:rPr>
          <w:bCs/>
        </w:rPr>
        <w:t xml:space="preserve">узнавать </w:t>
      </w:r>
      <w:r w:rsidRPr="002F0CB7">
        <w:rPr>
          <w:bCs/>
        </w:rPr>
        <w:t>изученные алгоритмы обработки  чисел  и 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:rsidR="002F0CB7" w:rsidRPr="002F0CB7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F0CB7">
        <w:rPr>
          <w:bCs/>
        </w:rPr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:rsidR="002F0CB7" w:rsidRPr="002F0CB7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F0CB7">
        <w:rPr>
          <w:bCs/>
        </w:rPr>
        <w:t>создавать на алгоритмическом языке программы для решения  типовых задач базового уровня из различных предметных областей с использованием основных алгоритмических конструкций;</w:t>
      </w:r>
    </w:p>
    <w:p w:rsidR="002F0CB7" w:rsidRPr="002F0CB7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F0CB7">
        <w:rPr>
          <w:bCs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:rsidR="002F0CB7" w:rsidRPr="002F0CB7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F0CB7">
        <w:rPr>
          <w:bCs/>
        </w:rPr>
        <w:t>понимать и использовать основные понятия, связанные со сложностью вычислений (время работы, размер используемой памяти);</w:t>
      </w:r>
    </w:p>
    <w:p w:rsidR="002F0CB7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F0CB7">
        <w:rPr>
          <w:bCs/>
        </w:rPr>
        <w:t xml:space="preserve"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</w:t>
      </w:r>
      <w:r w:rsidR="00355F3F">
        <w:rPr>
          <w:bCs/>
        </w:rPr>
        <w:t xml:space="preserve">получаемые </w:t>
      </w:r>
      <w:r w:rsidRPr="002F0CB7">
        <w:rPr>
          <w:bCs/>
        </w:rPr>
        <w:t>в ходе моделирования реальных процессов;</w:t>
      </w:r>
    </w:p>
    <w:p w:rsidR="002F0CB7" w:rsidRPr="002F0CB7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F0CB7">
        <w:rPr>
          <w:bCs/>
        </w:rPr>
        <w:t>представлять результаты математического моделирования в наглядном виде, готовить полученные данные для публикации;</w:t>
      </w:r>
    </w:p>
    <w:p w:rsidR="002F0CB7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F0CB7">
        <w:rPr>
          <w:bCs/>
        </w:rPr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:rsidR="00355F3F" w:rsidRPr="002F0CB7" w:rsidRDefault="00355F3F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>
        <w:rPr>
          <w:bCs/>
        </w:rPr>
        <w:t>создавать структурированные текстовые документы и демонстративные материалы с использованием возможностей современных программных средств;</w:t>
      </w:r>
    </w:p>
    <w:p w:rsidR="002F0CB7" w:rsidRPr="002F0CB7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F0CB7">
        <w:rPr>
          <w:bCs/>
        </w:rPr>
        <w:t>применять антивирусные программы для обеспечения стабильной работы технических средств ИКТ;</w:t>
      </w:r>
    </w:p>
    <w:p w:rsidR="002F0CB7" w:rsidRPr="002F0CB7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F0CB7">
        <w:rPr>
          <w:bCs/>
        </w:rPr>
        <w:t>соблюдать санитарно-гигиенические требования при работе за персональным компьютером в соответствии с нормами действующих СанПиН.</w:t>
      </w:r>
    </w:p>
    <w:p w:rsidR="002F0CB7" w:rsidRPr="00355F3F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355F3F">
        <w:rPr>
          <w:bCs/>
        </w:rPr>
        <w:t>комбинировать компьютерное железо, изучит его строение,  структуру и</w:t>
      </w:r>
      <w:r w:rsidR="00355F3F" w:rsidRPr="00355F3F">
        <w:rPr>
          <w:bCs/>
        </w:rPr>
        <w:t xml:space="preserve"> </w:t>
      </w:r>
      <w:r w:rsidRPr="00355F3F">
        <w:rPr>
          <w:bCs/>
        </w:rPr>
        <w:t>принцип работы;</w:t>
      </w:r>
    </w:p>
    <w:p w:rsidR="002F0CB7" w:rsidRPr="002F0CB7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F0CB7">
        <w:rPr>
          <w:bCs/>
        </w:rPr>
        <w:t>правильно составлять текстовые документы в соответствии с эстетическими нормами и оптимальным количеством необходимого текста;</w:t>
      </w:r>
    </w:p>
    <w:p w:rsidR="002F0CB7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F0CB7">
        <w:rPr>
          <w:bCs/>
        </w:rPr>
        <w:t>работать с таблицами, обрабатывать большие массивы данных и проводить математические операции больших объемов;</w:t>
      </w:r>
    </w:p>
    <w:p w:rsidR="00355F3F" w:rsidRPr="002F0CB7" w:rsidRDefault="00355F3F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>
        <w:rPr>
          <w:bCs/>
        </w:rPr>
        <w:t>презентовать работу, используя соответствующие редакторы, не перегружать лишней информацией, правильно составлять структуру материала;</w:t>
      </w:r>
    </w:p>
    <w:p w:rsidR="002F0CB7" w:rsidRPr="00355F3F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355F3F">
        <w:rPr>
          <w:bCs/>
        </w:rPr>
        <w:t>соблюдать эстет</w:t>
      </w:r>
      <w:r w:rsidR="00355F3F" w:rsidRPr="00355F3F">
        <w:rPr>
          <w:bCs/>
        </w:rPr>
        <w:t xml:space="preserve">ику читаемости и написания кода при работе </w:t>
      </w:r>
      <w:r w:rsidRPr="00355F3F">
        <w:rPr>
          <w:bCs/>
        </w:rPr>
        <w:t>со всемирной сетью, настройкой связи и подключения, HTML редактору;</w:t>
      </w:r>
    </w:p>
    <w:p w:rsidR="002F0CB7" w:rsidRPr="002F0CB7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F0CB7">
        <w:rPr>
          <w:bCs/>
        </w:rPr>
        <w:t>выявлять и распознавать мошеннические действия и программы;</w:t>
      </w:r>
    </w:p>
    <w:p w:rsidR="002F0CB7" w:rsidRPr="002F0CB7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F0CB7">
        <w:rPr>
          <w:bCs/>
        </w:rPr>
        <w:t>осуществлять сетевой самоконтроль;</w:t>
      </w:r>
    </w:p>
    <w:p w:rsidR="002F0CB7" w:rsidRPr="002F0CB7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2F0CB7">
        <w:rPr>
          <w:bCs/>
        </w:rPr>
        <w:t>использовать средства защиты информации;</w:t>
      </w:r>
    </w:p>
    <w:p w:rsidR="0033173B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33173B">
        <w:rPr>
          <w:bCs/>
        </w:rPr>
        <w:t>оптимизировать операционные системы и прошивки под индивидуальное использование;</w:t>
      </w:r>
    </w:p>
    <w:p w:rsidR="008951C5" w:rsidRPr="0033173B" w:rsidRDefault="002F0CB7" w:rsidP="0033173B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33173B">
        <w:rPr>
          <w:bCs/>
        </w:rPr>
        <w:t>оценивать эстетическую сторону информационных технологий.</w:t>
      </w:r>
    </w:p>
    <w:p w:rsidR="00E154E6" w:rsidRPr="00E6715C" w:rsidRDefault="00E154E6" w:rsidP="00E6715C">
      <w:pPr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6715C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</w:t>
      </w:r>
      <w:r w:rsidRPr="00E6715C">
        <w:rPr>
          <w:rFonts w:ascii="Times New Roman" w:hAnsi="Times New Roman" w:cs="Times New Roman"/>
          <w:sz w:val="24"/>
          <w:szCs w:val="24"/>
        </w:rPr>
        <w:t>:</w:t>
      </w:r>
    </w:p>
    <w:p w:rsidR="001C60F4" w:rsidRDefault="00091DCC" w:rsidP="001C60F4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091DCC">
        <w:rPr>
          <w:bCs/>
        </w:rPr>
        <w:t xml:space="preserve">выполнять эквивалентные преобразования логических выражений используя </w:t>
      </w:r>
      <w:r w:rsidR="001C60F4" w:rsidRPr="00091DCC">
        <w:rPr>
          <w:bCs/>
        </w:rPr>
        <w:t>законы алгебры логики, в том числе и при составлении поисковых запросов;</w:t>
      </w:r>
    </w:p>
    <w:p w:rsidR="001C60F4" w:rsidRPr="00882C62" w:rsidRDefault="00882C62" w:rsidP="00882C62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66" w:firstLine="0"/>
        <w:contextualSpacing/>
        <w:rPr>
          <w:bCs/>
        </w:rPr>
      </w:pPr>
      <w:r w:rsidRPr="00882C62">
        <w:rPr>
          <w:bCs/>
        </w:rPr>
        <w:t xml:space="preserve">переводить заданное натуральное число из двоичной записи в восьмеричную и </w:t>
      </w:r>
      <w:r w:rsidR="001C60F4" w:rsidRPr="00882C62">
        <w:rPr>
          <w:bCs/>
        </w:rPr>
        <w:t>шестнадцатеричную и обратно; сравнивать, складывать и вычитать числа, записанные в двоичной, восьмеричной и шестнадцатеричной системах счисления;</w:t>
      </w:r>
    </w:p>
    <w:p w:rsidR="001C60F4" w:rsidRPr="001C60F4" w:rsidRDefault="001C60F4" w:rsidP="001C60F4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1C60F4">
        <w:rPr>
          <w:bCs/>
        </w:rPr>
        <w:t>использовать знания о графах, деревьях и списках при описании реальных объектов и процессов;</w:t>
      </w:r>
    </w:p>
    <w:p w:rsidR="001C60F4" w:rsidRPr="00882C62" w:rsidRDefault="001C60F4" w:rsidP="001C60F4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882C62">
        <w:rPr>
          <w:bCs/>
        </w:rPr>
        <w:t>строить неравномерные коды, допускающие однозначное декодирование</w:t>
      </w:r>
      <w:r w:rsidR="00882C62" w:rsidRPr="00882C62">
        <w:rPr>
          <w:bCs/>
        </w:rPr>
        <w:t xml:space="preserve"> </w:t>
      </w:r>
      <w:r w:rsidRPr="00882C62">
        <w:rPr>
          <w:bCs/>
        </w:rPr>
        <w:t>сообщений, используя условие Фано; использовать знания о кодах, которые позволяют обнаруживать ошибки при передаче данных, а также о помехоустойчивых кодах;</w:t>
      </w:r>
    </w:p>
    <w:p w:rsidR="001C60F4" w:rsidRPr="001C60F4" w:rsidRDefault="001C60F4" w:rsidP="001C60F4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1C60F4">
        <w:rPr>
          <w:bCs/>
        </w:rPr>
        <w:lastRenderedPageBreak/>
        <w:t>понимать важность дискретизации данных; использовать знания о постановках задач поиска и сортировки; их роли при решении задач анализа данных;</w:t>
      </w:r>
    </w:p>
    <w:p w:rsidR="001C60F4" w:rsidRPr="00882C62" w:rsidRDefault="001C60F4" w:rsidP="001C60F4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882C62">
        <w:rPr>
          <w:bCs/>
        </w:rPr>
        <w:t>использовать навыки и опыт разработки программ в выбранной  среде</w:t>
      </w:r>
      <w:r w:rsidR="00882C62" w:rsidRPr="00882C62">
        <w:rPr>
          <w:bCs/>
        </w:rPr>
        <w:t xml:space="preserve"> </w:t>
      </w:r>
      <w:r w:rsidRPr="00882C62">
        <w:rPr>
          <w:bCs/>
        </w:rPr>
        <w:t>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</w:t>
      </w:r>
    </w:p>
    <w:p w:rsidR="001C60F4" w:rsidRPr="001C60F4" w:rsidRDefault="001C60F4" w:rsidP="001C60F4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1C60F4">
        <w:rPr>
          <w:bCs/>
        </w:rPr>
        <w:t>классифицировать программное обеспечение в соответствии с кругом выполняемых задач;</w:t>
      </w:r>
    </w:p>
    <w:p w:rsidR="00F06371" w:rsidRDefault="001C60F4" w:rsidP="001C60F4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1C60F4">
        <w:rPr>
          <w:bCs/>
        </w:rPr>
        <w:t xml:space="preserve">понимать основные принципы устройства современного компьютера и мобильных электронных устройств; </w:t>
      </w:r>
    </w:p>
    <w:p w:rsidR="001C60F4" w:rsidRPr="001C60F4" w:rsidRDefault="001C60F4" w:rsidP="001C60F4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1C60F4">
        <w:rPr>
          <w:bCs/>
        </w:rPr>
        <w:t>использовать правила безопасной и экономичной работы с компьютерами и мобильными устройствами;</w:t>
      </w:r>
    </w:p>
    <w:p w:rsidR="001C60F4" w:rsidRPr="00882C62" w:rsidRDefault="001C60F4" w:rsidP="001C60F4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882C62">
        <w:rPr>
          <w:bCs/>
        </w:rPr>
        <w:t>понимать общие принципы разработки и функционирования  интернет-приложений; создавать веб-страницы; использовать принципы обеспечения информационной безопасности, способы и средства обеспечения надежного функционирования средств ИКТ;</w:t>
      </w:r>
    </w:p>
    <w:p w:rsidR="001C60F4" w:rsidRPr="001C60F4" w:rsidRDefault="001C60F4" w:rsidP="001C60F4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1C60F4">
        <w:rPr>
          <w:bCs/>
        </w:rPr>
        <w:t>критически оценивать информацию, полученную из сети Интернет</w:t>
      </w:r>
      <w:r w:rsidR="00882C62">
        <w:rPr>
          <w:bCs/>
        </w:rPr>
        <w:t>;</w:t>
      </w:r>
    </w:p>
    <w:p w:rsidR="00CF50BA" w:rsidRPr="00E06D07" w:rsidRDefault="001C60F4" w:rsidP="001C60F4">
      <w:pPr>
        <w:pStyle w:val="a5"/>
        <w:numPr>
          <w:ilvl w:val="0"/>
          <w:numId w:val="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bCs/>
        </w:rPr>
      </w:pPr>
      <w:r w:rsidRPr="001C60F4">
        <w:rPr>
          <w:bCs/>
        </w:rPr>
        <w:t>осуществлять самоконтроль, самооценку, самокоррекцию</w:t>
      </w:r>
      <w:r w:rsidR="00E154E6" w:rsidRPr="00E06D07">
        <w:rPr>
          <w:bCs/>
        </w:rPr>
        <w:t>.</w:t>
      </w:r>
    </w:p>
    <w:p w:rsidR="00752CBC" w:rsidRDefault="00752CBC" w:rsidP="000863B4">
      <w:pPr>
        <w:pStyle w:val="a5"/>
        <w:spacing w:line="240" w:lineRule="auto"/>
        <w:jc w:val="center"/>
        <w:rPr>
          <w:b/>
          <w:bCs/>
          <w:iCs/>
        </w:rPr>
      </w:pPr>
      <w:r w:rsidRPr="0080776E">
        <w:rPr>
          <w:b/>
          <w:bCs/>
          <w:iCs/>
        </w:rPr>
        <w:t xml:space="preserve">Содержание программы. </w:t>
      </w:r>
    </w:p>
    <w:p w:rsidR="005F2B64" w:rsidRPr="005F2B64" w:rsidRDefault="005F2B64" w:rsidP="009A2A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F2B64">
        <w:rPr>
          <w:rFonts w:ascii="Times New Roman" w:eastAsia="Calibri" w:hAnsi="Times New Roman" w:cs="Times New Roman"/>
          <w:i/>
          <w:sz w:val="24"/>
          <w:szCs w:val="24"/>
        </w:rPr>
        <w:t xml:space="preserve">1. </w:t>
      </w:r>
      <w:r w:rsidR="00FB5C8C">
        <w:rPr>
          <w:rFonts w:ascii="Times New Roman" w:eastAsia="Calibri" w:hAnsi="Times New Roman" w:cs="Times New Roman"/>
          <w:i/>
          <w:sz w:val="24"/>
          <w:szCs w:val="24"/>
        </w:rPr>
        <w:t>Теоретические основы информатики</w:t>
      </w:r>
      <w:r w:rsidRPr="005F2B64">
        <w:rPr>
          <w:rFonts w:ascii="Times New Roman" w:eastAsia="Calibri" w:hAnsi="Times New Roman" w:cs="Times New Roman"/>
          <w:i/>
          <w:sz w:val="24"/>
          <w:szCs w:val="24"/>
        </w:rPr>
        <w:t xml:space="preserve"> (</w:t>
      </w:r>
      <w:r w:rsidR="00F73AB4">
        <w:rPr>
          <w:rFonts w:ascii="Times New Roman" w:eastAsia="Calibri" w:hAnsi="Times New Roman" w:cs="Times New Roman"/>
          <w:i/>
          <w:sz w:val="24"/>
          <w:szCs w:val="24"/>
        </w:rPr>
        <w:t>72</w:t>
      </w:r>
      <w:r w:rsidR="0060036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F2B64">
        <w:rPr>
          <w:rFonts w:ascii="Times New Roman" w:eastAsia="Calibri" w:hAnsi="Times New Roman" w:cs="Times New Roman"/>
          <w:i/>
          <w:sz w:val="24"/>
          <w:szCs w:val="24"/>
        </w:rPr>
        <w:t>ч</w:t>
      </w:r>
      <w:r w:rsidR="00C4232E">
        <w:rPr>
          <w:rFonts w:ascii="Times New Roman" w:eastAsia="Calibri" w:hAnsi="Times New Roman" w:cs="Times New Roman"/>
          <w:i/>
          <w:sz w:val="24"/>
          <w:szCs w:val="24"/>
        </w:rPr>
        <w:t>ас</w:t>
      </w:r>
      <w:r w:rsidR="00F73AB4">
        <w:rPr>
          <w:rFonts w:ascii="Times New Roman" w:eastAsia="Calibri" w:hAnsi="Times New Roman" w:cs="Times New Roman"/>
          <w:i/>
          <w:sz w:val="24"/>
          <w:szCs w:val="24"/>
        </w:rPr>
        <w:t>а</w:t>
      </w:r>
      <w:r w:rsidR="009A0E4A" w:rsidRPr="005F2B64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D031A4" w:rsidRDefault="00C22A15" w:rsidP="008F3E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>Информатика и информация.</w:t>
      </w:r>
      <w:r w:rsidR="00A73EE5">
        <w:rPr>
          <w:rFonts w:ascii="Times New Roman" w:eastAsia="Andale Sans UI" w:hAnsi="Times New Roman" w:cs="Times New Roman"/>
          <w:bCs/>
          <w:sz w:val="24"/>
          <w:szCs w:val="24"/>
        </w:rPr>
        <w:t xml:space="preserve"> Виды и свойства информации.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 Философские концепции информации. Измерение информации. </w:t>
      </w:r>
      <w:r w:rsidR="00341B9C">
        <w:rPr>
          <w:rFonts w:ascii="Times New Roman" w:eastAsia="Andale Sans UI" w:hAnsi="Times New Roman" w:cs="Times New Roman"/>
          <w:bCs/>
          <w:sz w:val="24"/>
          <w:szCs w:val="24"/>
        </w:rPr>
        <w:t xml:space="preserve">Единицы измерения информации. 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Алфавитный подход к измерению информации. Мощность алфавита. Информационный вес символа. Двоичный код. Информационный объём сообщения. </w:t>
      </w:r>
      <w:r w:rsidR="003E3E79">
        <w:rPr>
          <w:rFonts w:ascii="Times New Roman" w:eastAsia="Andale Sans UI" w:hAnsi="Times New Roman" w:cs="Times New Roman"/>
          <w:bCs/>
          <w:sz w:val="24"/>
          <w:szCs w:val="24"/>
        </w:rPr>
        <w:t xml:space="preserve">Формула Хартли. 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Содержательный подход </w:t>
      </w:r>
      <w:r w:rsidR="003E3E79">
        <w:rPr>
          <w:rFonts w:ascii="Times New Roman" w:eastAsia="Andale Sans UI" w:hAnsi="Times New Roman" w:cs="Times New Roman"/>
          <w:bCs/>
          <w:sz w:val="24"/>
          <w:szCs w:val="24"/>
        </w:rPr>
        <w:t>и вероятность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. Неопределённость знания и количество информации. </w:t>
      </w:r>
      <w:r w:rsidR="003F1DA6">
        <w:rPr>
          <w:rFonts w:ascii="Times New Roman" w:eastAsia="Andale Sans UI" w:hAnsi="Times New Roman" w:cs="Times New Roman"/>
          <w:bCs/>
          <w:sz w:val="24"/>
          <w:szCs w:val="24"/>
        </w:rPr>
        <w:t xml:space="preserve">Формула Шеннона. </w:t>
      </w:r>
    </w:p>
    <w:p w:rsidR="00A5331C" w:rsidRDefault="004920FD" w:rsidP="00FB7D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Основные понятия системы счисления. </w:t>
      </w:r>
      <w:r w:rsidRPr="00A5331C">
        <w:rPr>
          <w:rFonts w:ascii="Times New Roman" w:eastAsia="Andale Sans UI" w:hAnsi="Times New Roman" w:cs="Times New Roman"/>
          <w:bCs/>
          <w:sz w:val="24"/>
          <w:szCs w:val="24"/>
        </w:rPr>
        <w:t>Принцип дискретного (цифрового) представления информации, системы счисления, алгоритмы</w:t>
      </w:r>
      <w:r w:rsidR="00A5331C">
        <w:rPr>
          <w:rFonts w:ascii="Times New Roman" w:eastAsia="Andale Sans UI" w:hAnsi="Times New Roman" w:cs="Times New Roman"/>
          <w:bCs/>
          <w:sz w:val="24"/>
          <w:szCs w:val="24"/>
        </w:rPr>
        <w:t>.</w:t>
      </w:r>
      <w:r w:rsidR="00E14A01">
        <w:rPr>
          <w:rFonts w:ascii="Times New Roman" w:eastAsia="Andale Sans UI" w:hAnsi="Times New Roman" w:cs="Times New Roman"/>
          <w:bCs/>
          <w:sz w:val="24"/>
          <w:szCs w:val="24"/>
        </w:rPr>
        <w:t xml:space="preserve"> Схема Горнера</w:t>
      </w:r>
      <w:r w:rsidR="00F24ABF">
        <w:rPr>
          <w:rFonts w:ascii="Times New Roman" w:eastAsia="Andale Sans UI" w:hAnsi="Times New Roman" w:cs="Times New Roman"/>
          <w:bCs/>
          <w:sz w:val="24"/>
          <w:szCs w:val="24"/>
        </w:rPr>
        <w:t>.</w:t>
      </w:r>
      <w:r w:rsidR="00E14A01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F24ABF">
        <w:rPr>
          <w:rFonts w:ascii="Times New Roman" w:eastAsia="Andale Sans UI" w:hAnsi="Times New Roman" w:cs="Times New Roman"/>
          <w:bCs/>
          <w:sz w:val="24"/>
          <w:szCs w:val="24"/>
        </w:rPr>
        <w:t>Перевод десятичных чисел в другие системы счисления.</w:t>
      </w:r>
      <w:r w:rsidR="00F57E1D">
        <w:rPr>
          <w:rFonts w:ascii="Times New Roman" w:eastAsia="Andale Sans UI" w:hAnsi="Times New Roman" w:cs="Times New Roman"/>
          <w:bCs/>
          <w:sz w:val="24"/>
          <w:szCs w:val="24"/>
        </w:rPr>
        <w:t xml:space="preserve"> Автоматизация перевода чисел из системы в систему. </w:t>
      </w:r>
      <w:r w:rsidR="0050288E" w:rsidRPr="0050288E">
        <w:rPr>
          <w:rFonts w:ascii="Times New Roman" w:eastAsia="Andale Sans UI" w:hAnsi="Times New Roman" w:cs="Times New Roman"/>
          <w:bCs/>
          <w:sz w:val="24"/>
          <w:szCs w:val="24"/>
        </w:rPr>
        <w:t>Связь между двоичной, восьмеричной и шестнадцатеричной системами счисления.</w:t>
      </w:r>
      <w:r w:rsidR="0050288E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50288E" w:rsidRPr="0050288E">
        <w:rPr>
          <w:rFonts w:ascii="Times New Roman" w:eastAsia="Andale Sans UI" w:hAnsi="Times New Roman" w:cs="Times New Roman"/>
          <w:bCs/>
          <w:sz w:val="24"/>
          <w:szCs w:val="24"/>
        </w:rPr>
        <w:t>Достоинства и недостатки двоичной системы счисления</w:t>
      </w:r>
      <w:r w:rsidR="0050288E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50288E" w:rsidRPr="0050288E">
        <w:rPr>
          <w:rFonts w:ascii="Times New Roman" w:eastAsia="Andale Sans UI" w:hAnsi="Times New Roman" w:cs="Times New Roman"/>
          <w:bCs/>
          <w:sz w:val="24"/>
          <w:szCs w:val="24"/>
        </w:rPr>
        <w:t>при использовании ее в компьютере</w:t>
      </w:r>
      <w:r w:rsidR="0050288E">
        <w:rPr>
          <w:rFonts w:ascii="Times New Roman" w:eastAsia="Andale Sans UI" w:hAnsi="Times New Roman" w:cs="Times New Roman"/>
          <w:bCs/>
          <w:sz w:val="24"/>
          <w:szCs w:val="24"/>
        </w:rPr>
        <w:t>.</w:t>
      </w:r>
      <w:r w:rsidR="00FB7D77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FB7D77" w:rsidRPr="00FB7D77">
        <w:rPr>
          <w:rFonts w:ascii="Times New Roman" w:eastAsia="Andale Sans UI" w:hAnsi="Times New Roman" w:cs="Times New Roman"/>
          <w:bCs/>
          <w:sz w:val="24"/>
          <w:szCs w:val="24"/>
        </w:rPr>
        <w:t>Арифметические операции в позиционных системах счисления</w:t>
      </w:r>
      <w:r w:rsidR="00FB7D77">
        <w:rPr>
          <w:rFonts w:ascii="Times New Roman" w:eastAsia="Andale Sans UI" w:hAnsi="Times New Roman" w:cs="Times New Roman"/>
          <w:bCs/>
          <w:sz w:val="24"/>
          <w:szCs w:val="24"/>
        </w:rPr>
        <w:t xml:space="preserve">. </w:t>
      </w:r>
    </w:p>
    <w:p w:rsidR="00934385" w:rsidRDefault="00934385" w:rsidP="0093438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Информация и сигналы. </w:t>
      </w:r>
      <w:r w:rsidRPr="00934385">
        <w:rPr>
          <w:rFonts w:ascii="Times New Roman" w:eastAsia="Andale Sans UI" w:hAnsi="Times New Roman" w:cs="Times New Roman"/>
          <w:bCs/>
          <w:sz w:val="24"/>
          <w:szCs w:val="24"/>
        </w:rPr>
        <w:t>Представление текста в различных кодировках.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 Код Морзе. Код Бордо. </w:t>
      </w:r>
      <w:r w:rsidR="00D95BE2">
        <w:rPr>
          <w:rFonts w:ascii="Times New Roman" w:eastAsia="Andale Sans UI" w:hAnsi="Times New Roman" w:cs="Times New Roman"/>
          <w:bCs/>
          <w:sz w:val="24"/>
          <w:szCs w:val="24"/>
        </w:rPr>
        <w:t xml:space="preserve">Кодирование изображения. </w:t>
      </w:r>
      <w:r w:rsidRPr="00934385">
        <w:rPr>
          <w:rFonts w:ascii="Times New Roman" w:eastAsia="Andale Sans UI" w:hAnsi="Times New Roman" w:cs="Times New Roman"/>
          <w:bCs/>
          <w:sz w:val="24"/>
          <w:szCs w:val="24"/>
        </w:rPr>
        <w:t>Растровая и векторная графика.</w:t>
      </w:r>
      <w:r w:rsidR="00D95BE2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E83FDF">
        <w:rPr>
          <w:rFonts w:ascii="Times New Roman" w:eastAsia="Andale Sans UI" w:hAnsi="Times New Roman" w:cs="Times New Roman"/>
          <w:bCs/>
          <w:sz w:val="24"/>
          <w:szCs w:val="24"/>
        </w:rPr>
        <w:t xml:space="preserve">Дискретизация изображения. </w:t>
      </w:r>
      <w:r w:rsidRPr="00934385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E46557">
        <w:rPr>
          <w:rFonts w:ascii="Times New Roman" w:eastAsia="Andale Sans UI" w:hAnsi="Times New Roman" w:cs="Times New Roman"/>
          <w:bCs/>
          <w:sz w:val="24"/>
          <w:szCs w:val="24"/>
        </w:rPr>
        <w:t xml:space="preserve">Монохромное и цветное изображение. </w:t>
      </w:r>
      <w:r w:rsidRPr="00934385">
        <w:rPr>
          <w:rFonts w:ascii="Times New Roman" w:eastAsia="Andale Sans UI" w:hAnsi="Times New Roman" w:cs="Times New Roman"/>
          <w:bCs/>
          <w:sz w:val="24"/>
          <w:szCs w:val="24"/>
        </w:rPr>
        <w:t>Аппаратное и программное обеспечение для представления</w:t>
      </w:r>
      <w:r w:rsidR="00E83FDF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Pr="00934385">
        <w:rPr>
          <w:rFonts w:ascii="Times New Roman" w:eastAsia="Andale Sans UI" w:hAnsi="Times New Roman" w:cs="Times New Roman"/>
          <w:bCs/>
          <w:sz w:val="24"/>
          <w:szCs w:val="24"/>
        </w:rPr>
        <w:t>изображения.</w:t>
      </w:r>
      <w:r w:rsidR="00E46557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0E40C5">
        <w:rPr>
          <w:rFonts w:ascii="Times New Roman" w:eastAsia="Andale Sans UI" w:hAnsi="Times New Roman" w:cs="Times New Roman"/>
          <w:bCs/>
          <w:sz w:val="24"/>
          <w:szCs w:val="24"/>
        </w:rPr>
        <w:t xml:space="preserve"> Технология кодирования непрерывного сигнала. </w:t>
      </w:r>
      <w:r w:rsidR="007D73DF">
        <w:rPr>
          <w:rFonts w:ascii="Times New Roman" w:eastAsia="Andale Sans UI" w:hAnsi="Times New Roman" w:cs="Times New Roman"/>
          <w:bCs/>
          <w:sz w:val="24"/>
          <w:szCs w:val="24"/>
        </w:rPr>
        <w:t xml:space="preserve">Этапы цифрового кодирования света и звука. </w:t>
      </w:r>
      <w:r w:rsidR="00450773">
        <w:rPr>
          <w:rFonts w:ascii="Times New Roman" w:eastAsia="Andale Sans UI" w:hAnsi="Times New Roman" w:cs="Times New Roman"/>
          <w:bCs/>
          <w:sz w:val="24"/>
          <w:szCs w:val="24"/>
        </w:rPr>
        <w:t xml:space="preserve">Аналого-цифровое преобразование звука. Теорема Найквиста-Котельникова. </w:t>
      </w:r>
      <w:r w:rsidRPr="00934385">
        <w:rPr>
          <w:rFonts w:ascii="Times New Roman" w:eastAsia="Andale Sans UI" w:hAnsi="Times New Roman" w:cs="Times New Roman"/>
          <w:bCs/>
          <w:sz w:val="24"/>
          <w:szCs w:val="24"/>
        </w:rPr>
        <w:t>Аппаратное и программное обеспечение для представления</w:t>
      </w:r>
      <w:r w:rsidR="000E40C5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Pr="00934385">
        <w:rPr>
          <w:rFonts w:ascii="Times New Roman" w:eastAsia="Andale Sans UI" w:hAnsi="Times New Roman" w:cs="Times New Roman"/>
          <w:bCs/>
          <w:sz w:val="24"/>
          <w:szCs w:val="24"/>
        </w:rPr>
        <w:t>звука.</w:t>
      </w:r>
      <w:r w:rsidR="004A55CB">
        <w:rPr>
          <w:rFonts w:ascii="Times New Roman" w:eastAsia="Andale Sans UI" w:hAnsi="Times New Roman" w:cs="Times New Roman"/>
          <w:bCs/>
          <w:sz w:val="24"/>
          <w:szCs w:val="24"/>
        </w:rPr>
        <w:t xml:space="preserve"> Сжатие двоичного кода. </w:t>
      </w:r>
    </w:p>
    <w:p w:rsidR="00934385" w:rsidRDefault="00AA7E31" w:rsidP="00FB7D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Информационные процессы. Хранение и передача информации. Носители информации. </w:t>
      </w:r>
      <w:r w:rsidR="00B90B23">
        <w:rPr>
          <w:rFonts w:ascii="Times New Roman" w:eastAsia="Andale Sans UI" w:hAnsi="Times New Roman" w:cs="Times New Roman"/>
          <w:bCs/>
          <w:sz w:val="24"/>
          <w:szCs w:val="24"/>
        </w:rPr>
        <w:t xml:space="preserve">Теорема Шеннона. </w:t>
      </w:r>
      <w:r w:rsidR="00094892">
        <w:rPr>
          <w:rFonts w:ascii="Times New Roman" w:eastAsia="Andale Sans UI" w:hAnsi="Times New Roman" w:cs="Times New Roman"/>
          <w:bCs/>
          <w:sz w:val="24"/>
          <w:szCs w:val="24"/>
        </w:rPr>
        <w:t>Способы защиты информации от потерь при воздействии</w:t>
      </w:r>
      <w:r w:rsidR="00873F2F">
        <w:rPr>
          <w:rFonts w:ascii="Times New Roman" w:eastAsia="Andale Sans UI" w:hAnsi="Times New Roman" w:cs="Times New Roman"/>
          <w:bCs/>
          <w:sz w:val="24"/>
          <w:szCs w:val="24"/>
        </w:rPr>
        <w:t xml:space="preserve"> шума. </w:t>
      </w:r>
      <w:r w:rsidR="0070112D">
        <w:rPr>
          <w:rFonts w:ascii="Times New Roman" w:eastAsia="Andale Sans UI" w:hAnsi="Times New Roman" w:cs="Times New Roman"/>
          <w:bCs/>
          <w:sz w:val="24"/>
          <w:szCs w:val="24"/>
        </w:rPr>
        <w:t xml:space="preserve">Помехоустойчивый код Хемминга. </w:t>
      </w:r>
      <w:r w:rsidR="00CF6970">
        <w:rPr>
          <w:rFonts w:ascii="Times New Roman" w:eastAsia="Andale Sans UI" w:hAnsi="Times New Roman" w:cs="Times New Roman"/>
          <w:bCs/>
          <w:sz w:val="24"/>
          <w:szCs w:val="24"/>
        </w:rPr>
        <w:t xml:space="preserve">Виды обработки информации. </w:t>
      </w:r>
      <w:r w:rsidR="00312A6C">
        <w:rPr>
          <w:rFonts w:ascii="Times New Roman" w:eastAsia="Andale Sans UI" w:hAnsi="Times New Roman" w:cs="Times New Roman"/>
          <w:bCs/>
          <w:sz w:val="24"/>
          <w:szCs w:val="24"/>
        </w:rPr>
        <w:t xml:space="preserve">Алгоритмы и исполнители. Алгоритмическая множественность. </w:t>
      </w:r>
    </w:p>
    <w:p w:rsidR="00FE7930" w:rsidRDefault="00FE7930" w:rsidP="00FB7D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Логика и логические операции. Алгебра логики. Логические формулы и функции. </w:t>
      </w:r>
      <w:r w:rsidR="00420CB7">
        <w:rPr>
          <w:rFonts w:ascii="Times New Roman" w:eastAsia="Andale Sans UI" w:hAnsi="Times New Roman" w:cs="Times New Roman"/>
          <w:bCs/>
          <w:sz w:val="24"/>
          <w:szCs w:val="24"/>
        </w:rPr>
        <w:t xml:space="preserve">Законы алгебры логики. Таблица истинности. Теорема о нормальной форме. </w:t>
      </w:r>
      <w:r w:rsidR="0084323E">
        <w:rPr>
          <w:rFonts w:ascii="Times New Roman" w:eastAsia="Andale Sans UI" w:hAnsi="Times New Roman" w:cs="Times New Roman"/>
          <w:bCs/>
          <w:sz w:val="24"/>
          <w:szCs w:val="24"/>
        </w:rPr>
        <w:t xml:space="preserve">Логические схемы. </w:t>
      </w:r>
      <w:r w:rsidR="001336AA">
        <w:rPr>
          <w:rFonts w:ascii="Times New Roman" w:eastAsia="Andale Sans UI" w:hAnsi="Times New Roman" w:cs="Times New Roman"/>
          <w:bCs/>
          <w:sz w:val="24"/>
          <w:szCs w:val="24"/>
        </w:rPr>
        <w:t xml:space="preserve">Методы решения логических задач. </w:t>
      </w:r>
      <w:r w:rsidR="00C47951">
        <w:rPr>
          <w:rFonts w:ascii="Times New Roman" w:eastAsia="Andale Sans UI" w:hAnsi="Times New Roman" w:cs="Times New Roman"/>
          <w:bCs/>
          <w:sz w:val="24"/>
          <w:szCs w:val="24"/>
        </w:rPr>
        <w:t xml:space="preserve">Построение и упрощение логических формул. </w:t>
      </w:r>
      <w:r w:rsidR="005A75A3">
        <w:rPr>
          <w:rFonts w:ascii="Times New Roman" w:eastAsia="Andale Sans UI" w:hAnsi="Times New Roman" w:cs="Times New Roman"/>
          <w:bCs/>
          <w:sz w:val="24"/>
          <w:szCs w:val="24"/>
        </w:rPr>
        <w:t xml:space="preserve">Логические функции на области числовых значений. </w:t>
      </w:r>
    </w:p>
    <w:p w:rsidR="00855A47" w:rsidRDefault="00855A47" w:rsidP="00FB7D7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Алгоритмы обработки информации. Определение, свойства и описание алгоритма. Алгоритмическая машина Тьюринга. Устройство и программирование машины Тьюринга. </w:t>
      </w:r>
      <w:r w:rsidR="00640646">
        <w:rPr>
          <w:rFonts w:ascii="Times New Roman" w:eastAsia="Andale Sans UI" w:hAnsi="Times New Roman" w:cs="Times New Roman"/>
          <w:bCs/>
          <w:sz w:val="24"/>
          <w:szCs w:val="24"/>
        </w:rPr>
        <w:t>Алгоритмическая машина Поста. Устройство и программирование машины Поста.</w:t>
      </w:r>
      <w:r w:rsidR="003A22B0">
        <w:rPr>
          <w:rFonts w:ascii="Times New Roman" w:eastAsia="Andale Sans UI" w:hAnsi="Times New Roman" w:cs="Times New Roman"/>
          <w:bCs/>
          <w:sz w:val="24"/>
          <w:szCs w:val="24"/>
        </w:rPr>
        <w:t xml:space="preserve"> Нормальные алгоритмы Маркова. Теорема об эквивалентности алгоритмических моделей. </w:t>
      </w:r>
      <w:r w:rsidR="0098635E">
        <w:rPr>
          <w:rFonts w:ascii="Times New Roman" w:eastAsia="Andale Sans UI" w:hAnsi="Times New Roman" w:cs="Times New Roman"/>
          <w:bCs/>
          <w:sz w:val="24"/>
          <w:szCs w:val="24"/>
        </w:rPr>
        <w:t xml:space="preserve">Этапы алгоритмического решения задачи. </w:t>
      </w:r>
      <w:r w:rsidR="001C7074">
        <w:rPr>
          <w:rFonts w:ascii="Times New Roman" w:eastAsia="Andale Sans UI" w:hAnsi="Times New Roman" w:cs="Times New Roman"/>
          <w:bCs/>
          <w:sz w:val="24"/>
          <w:szCs w:val="24"/>
        </w:rPr>
        <w:t xml:space="preserve">Алгоритмы поиска данных. </w:t>
      </w:r>
      <w:r w:rsidR="00C515F6">
        <w:rPr>
          <w:rFonts w:ascii="Times New Roman" w:eastAsia="Andale Sans UI" w:hAnsi="Times New Roman" w:cs="Times New Roman"/>
          <w:bCs/>
          <w:sz w:val="24"/>
          <w:szCs w:val="24"/>
        </w:rPr>
        <w:t>Программирование последовательного поиска. Программирование бинарного поиска.</w:t>
      </w:r>
      <w:r w:rsidR="00E00634">
        <w:rPr>
          <w:rFonts w:ascii="Times New Roman" w:eastAsia="Andale Sans UI" w:hAnsi="Times New Roman" w:cs="Times New Roman"/>
          <w:bCs/>
          <w:sz w:val="24"/>
          <w:szCs w:val="24"/>
        </w:rPr>
        <w:t xml:space="preserve"> Алгоритмы сортировки данных. </w:t>
      </w:r>
    </w:p>
    <w:p w:rsidR="003469EB" w:rsidRDefault="005D388D" w:rsidP="008F3E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>Контрольная работа №1</w:t>
      </w:r>
      <w:r w:rsidR="00D4050D">
        <w:rPr>
          <w:rFonts w:ascii="Times New Roman" w:eastAsia="Andale Sans UI" w:hAnsi="Times New Roman" w:cs="Times New Roman"/>
          <w:bCs/>
          <w:sz w:val="24"/>
          <w:szCs w:val="24"/>
        </w:rPr>
        <w:t>: Измерение информации.</w:t>
      </w:r>
    </w:p>
    <w:p w:rsidR="00D4050D" w:rsidRDefault="00D4050D" w:rsidP="00D405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>Контрольная работа №2: Системы счисления.</w:t>
      </w:r>
    </w:p>
    <w:p w:rsidR="00D4050D" w:rsidRDefault="00D4050D" w:rsidP="00D405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>Контрольная работа №3:Кодирование информации.</w:t>
      </w:r>
    </w:p>
    <w:p w:rsidR="00D4050D" w:rsidRDefault="00D4050D" w:rsidP="00D405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>Контрольная работа №4: Информационные процессы.</w:t>
      </w:r>
    </w:p>
    <w:p w:rsidR="00D4050D" w:rsidRDefault="00D4050D" w:rsidP="00D405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>Контрольная работа №5: Логические основы обработки информации.</w:t>
      </w:r>
    </w:p>
    <w:p w:rsidR="00D4050D" w:rsidRDefault="00D4050D" w:rsidP="00D4050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>Контрольная работа №6: Алгоритмы обработки информации.</w:t>
      </w:r>
    </w:p>
    <w:p w:rsidR="005F2B64" w:rsidRPr="005F2B64" w:rsidRDefault="007C62B1" w:rsidP="009A2A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2.  </w:t>
      </w:r>
      <w:r w:rsidR="00FB5C8C">
        <w:rPr>
          <w:rFonts w:ascii="Times New Roman" w:eastAsia="Calibri" w:hAnsi="Times New Roman" w:cs="Times New Roman"/>
          <w:i/>
          <w:sz w:val="24"/>
          <w:szCs w:val="24"/>
        </w:rPr>
        <w:t>Компьютер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(</w:t>
      </w:r>
      <w:r w:rsidR="00036E7C">
        <w:rPr>
          <w:rFonts w:ascii="Times New Roman" w:eastAsia="Calibri" w:hAnsi="Times New Roman" w:cs="Times New Roman"/>
          <w:i/>
          <w:sz w:val="24"/>
          <w:szCs w:val="24"/>
        </w:rPr>
        <w:t>18</w:t>
      </w:r>
      <w:r w:rsidR="005F2B64" w:rsidRPr="005F2B64">
        <w:rPr>
          <w:rFonts w:ascii="Times New Roman" w:eastAsia="Calibri" w:hAnsi="Times New Roman" w:cs="Times New Roman"/>
          <w:i/>
          <w:sz w:val="24"/>
          <w:szCs w:val="24"/>
        </w:rPr>
        <w:t xml:space="preserve"> ч</w:t>
      </w:r>
      <w:r w:rsidR="001B3374">
        <w:rPr>
          <w:rFonts w:ascii="Times New Roman" w:eastAsia="Calibri" w:hAnsi="Times New Roman" w:cs="Times New Roman"/>
          <w:i/>
          <w:sz w:val="24"/>
          <w:szCs w:val="24"/>
        </w:rPr>
        <w:t>асов</w:t>
      </w:r>
      <w:r w:rsidR="009A0E4A" w:rsidRPr="005F2B64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3B2D46" w:rsidRDefault="00757710" w:rsidP="008809A5">
      <w:pPr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 w:rsidRPr="00757710">
        <w:rPr>
          <w:rFonts w:ascii="Times New Roman" w:eastAsia="Andale Sans UI" w:hAnsi="Times New Roman" w:cs="Times New Roman"/>
          <w:bCs/>
          <w:sz w:val="24"/>
          <w:szCs w:val="24"/>
        </w:rPr>
        <w:t xml:space="preserve">Логические основы компьютера. 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Логические схемы </w:t>
      </w:r>
      <w:r w:rsidR="00B47CB5">
        <w:rPr>
          <w:rFonts w:ascii="Times New Roman" w:eastAsia="Andale Sans UI" w:hAnsi="Times New Roman" w:cs="Times New Roman"/>
          <w:bCs/>
          <w:sz w:val="24"/>
          <w:szCs w:val="24"/>
        </w:rPr>
        <w:t>и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 переключательные схемы. </w:t>
      </w:r>
      <w:r w:rsidR="00730150" w:rsidRPr="00757710">
        <w:rPr>
          <w:rFonts w:ascii="Times New Roman" w:eastAsia="Andale Sans UI" w:hAnsi="Times New Roman" w:cs="Times New Roman"/>
          <w:bCs/>
          <w:sz w:val="24"/>
          <w:szCs w:val="24"/>
        </w:rPr>
        <w:t>Эволюция физической реализации переключателей.</w:t>
      </w:r>
      <w:r w:rsidR="00B47CB5">
        <w:rPr>
          <w:rFonts w:ascii="Times New Roman" w:eastAsia="Andale Sans UI" w:hAnsi="Times New Roman" w:cs="Times New Roman"/>
          <w:bCs/>
          <w:sz w:val="24"/>
          <w:szCs w:val="24"/>
        </w:rPr>
        <w:t xml:space="preserve"> Логические схемы элементов компьютера. </w:t>
      </w:r>
      <w:r w:rsidR="00015707">
        <w:rPr>
          <w:rFonts w:ascii="Times New Roman" w:eastAsia="Andale Sans UI" w:hAnsi="Times New Roman" w:cs="Times New Roman"/>
          <w:bCs/>
          <w:sz w:val="24"/>
          <w:szCs w:val="24"/>
        </w:rPr>
        <w:t xml:space="preserve">Полусумматор. Сумматор. Триггер. </w:t>
      </w:r>
    </w:p>
    <w:p w:rsidR="008809A5" w:rsidRDefault="00015707" w:rsidP="008809A5">
      <w:pPr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Эволюция устройства вычислительной машины. Аналитическая машина Бэббиджа. Релейные вычислительные машины. </w:t>
      </w:r>
      <w:r w:rsidR="00FA71ED">
        <w:rPr>
          <w:rFonts w:ascii="Times New Roman" w:eastAsia="Andale Sans UI" w:hAnsi="Times New Roman" w:cs="Times New Roman"/>
          <w:bCs/>
          <w:sz w:val="24"/>
          <w:szCs w:val="24"/>
        </w:rPr>
        <w:t xml:space="preserve">Первая ЭВМ. Базовые принципы устройства ЭВМ. Семейства ЭВМ и архитектура. Смена поколений ЭВМ. </w:t>
      </w:r>
    </w:p>
    <w:p w:rsidR="003B2D46" w:rsidRDefault="003B2D46" w:rsidP="008809A5">
      <w:pPr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>Представление и обработка целых чисел в компьютере. Число и его компьютерный код. Особенности целочисленной машинной арифметики. Представление и обработка вещественных чисел. Особенности вещественной машинной арифметики.</w:t>
      </w:r>
    </w:p>
    <w:p w:rsidR="00FB5C8C" w:rsidRDefault="00EA6372" w:rsidP="008809A5">
      <w:pPr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>История</w:t>
      </w:r>
      <w:r w:rsidR="00A73B0C">
        <w:rPr>
          <w:rFonts w:ascii="Times New Roman" w:eastAsia="Andale Sans UI" w:hAnsi="Times New Roman" w:cs="Times New Roman"/>
          <w:bCs/>
          <w:sz w:val="24"/>
          <w:szCs w:val="24"/>
        </w:rPr>
        <w:t xml:space="preserve"> и архитектура персональных компьютеров. Первые микроЭВМ. 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>Персональные компьютеры</w:t>
      </w:r>
      <w:r w:rsidR="00B52A79">
        <w:rPr>
          <w:rFonts w:ascii="Times New Roman" w:eastAsia="Andale Sans UI" w:hAnsi="Times New Roman" w:cs="Times New Roman"/>
          <w:bCs/>
          <w:sz w:val="24"/>
          <w:szCs w:val="24"/>
        </w:rPr>
        <w:t xml:space="preserve"> (ПК)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. </w:t>
      </w:r>
      <w:r w:rsidR="00B52A79">
        <w:rPr>
          <w:rFonts w:ascii="Times New Roman" w:eastAsia="Andale Sans UI" w:hAnsi="Times New Roman" w:cs="Times New Roman"/>
          <w:bCs/>
          <w:sz w:val="24"/>
          <w:szCs w:val="24"/>
        </w:rPr>
        <w:t xml:space="preserve">Открытая архитектура ПК. </w:t>
      </w:r>
      <w:r w:rsidR="00592EB1">
        <w:rPr>
          <w:rFonts w:ascii="Times New Roman" w:eastAsia="Andale Sans UI" w:hAnsi="Times New Roman" w:cs="Times New Roman"/>
          <w:bCs/>
          <w:sz w:val="24"/>
          <w:szCs w:val="24"/>
        </w:rPr>
        <w:t xml:space="preserve">Эволюция микропроцессоров. Микропроцессор: основные элементы и характеристики. Системная (материнская) плата. </w:t>
      </w:r>
      <w:r w:rsidR="005D4B8F">
        <w:rPr>
          <w:rFonts w:ascii="Times New Roman" w:eastAsia="Andale Sans UI" w:hAnsi="Times New Roman" w:cs="Times New Roman"/>
          <w:bCs/>
          <w:sz w:val="24"/>
          <w:szCs w:val="24"/>
        </w:rPr>
        <w:t xml:space="preserve">Интерфейсы материнской платы и карты расширения. </w:t>
      </w:r>
      <w:r w:rsidR="00E32084">
        <w:rPr>
          <w:rFonts w:ascii="Times New Roman" w:eastAsia="Andale Sans UI" w:hAnsi="Times New Roman" w:cs="Times New Roman"/>
          <w:bCs/>
          <w:sz w:val="24"/>
          <w:szCs w:val="24"/>
        </w:rPr>
        <w:t xml:space="preserve">Системная (внутренняя) память компьютера. </w:t>
      </w:r>
      <w:r w:rsidR="004A712A">
        <w:rPr>
          <w:rFonts w:ascii="Times New Roman" w:eastAsia="Andale Sans UI" w:hAnsi="Times New Roman" w:cs="Times New Roman"/>
          <w:bCs/>
          <w:sz w:val="24"/>
          <w:szCs w:val="24"/>
        </w:rPr>
        <w:t xml:space="preserve">ОЗУ, ПЗУ, Кэш-память. Машинное слово. Долговременная (внешняя) память компьютера. Основные устройства внешней памяти. </w:t>
      </w:r>
      <w:r w:rsidR="001076B1">
        <w:rPr>
          <w:rFonts w:ascii="Times New Roman" w:eastAsia="Andale Sans UI" w:hAnsi="Times New Roman" w:cs="Times New Roman"/>
          <w:bCs/>
          <w:sz w:val="24"/>
          <w:szCs w:val="24"/>
        </w:rPr>
        <w:t>Устройства ввода и вывода информации.</w:t>
      </w:r>
    </w:p>
    <w:p w:rsidR="001076B1" w:rsidRPr="00151470" w:rsidRDefault="001076B1" w:rsidP="008809A5">
      <w:pPr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Программное обеспечение ПК. Виды программного обеспечения и его классификация. О профессиях: системный администратор. Операционная система и её функции. Файловая система. </w:t>
      </w:r>
      <w:r w:rsidR="005951C8">
        <w:rPr>
          <w:rFonts w:ascii="Times New Roman" w:eastAsia="Andale Sans UI" w:hAnsi="Times New Roman" w:cs="Times New Roman"/>
          <w:bCs/>
          <w:sz w:val="24"/>
          <w:szCs w:val="24"/>
        </w:rPr>
        <w:t>Понятие о разрядности операционной системы. История развития ОС для ПК.</w:t>
      </w:r>
      <w:r w:rsidR="008159AE">
        <w:rPr>
          <w:rFonts w:ascii="Times New Roman" w:eastAsia="Andale Sans UI" w:hAnsi="Times New Roman" w:cs="Times New Roman"/>
          <w:bCs/>
          <w:sz w:val="24"/>
          <w:szCs w:val="24"/>
        </w:rPr>
        <w:t xml:space="preserve"> Сравнение ОС </w:t>
      </w:r>
      <w:r w:rsidR="008159AE">
        <w:rPr>
          <w:rFonts w:ascii="Times New Roman" w:eastAsia="Andale Sans UI" w:hAnsi="Times New Roman" w:cs="Times New Roman"/>
          <w:bCs/>
          <w:sz w:val="24"/>
          <w:szCs w:val="24"/>
          <w:lang w:val="en-US"/>
        </w:rPr>
        <w:t>Windows</w:t>
      </w:r>
      <w:r w:rsidR="008159AE">
        <w:rPr>
          <w:rFonts w:ascii="Times New Roman" w:eastAsia="Andale Sans UI" w:hAnsi="Times New Roman" w:cs="Times New Roman"/>
          <w:bCs/>
          <w:sz w:val="24"/>
          <w:szCs w:val="24"/>
        </w:rPr>
        <w:t xml:space="preserve"> и</w:t>
      </w:r>
      <w:r w:rsidR="008159AE" w:rsidRPr="008159AE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8159AE">
        <w:rPr>
          <w:rFonts w:ascii="Times New Roman" w:eastAsia="Andale Sans UI" w:hAnsi="Times New Roman" w:cs="Times New Roman"/>
          <w:bCs/>
          <w:sz w:val="24"/>
          <w:szCs w:val="24"/>
          <w:lang w:val="en-US"/>
        </w:rPr>
        <w:t>Linux</w:t>
      </w:r>
      <w:r w:rsidR="008159AE">
        <w:rPr>
          <w:rFonts w:ascii="Times New Roman" w:eastAsia="Andale Sans UI" w:hAnsi="Times New Roman" w:cs="Times New Roman"/>
          <w:bCs/>
          <w:sz w:val="24"/>
          <w:szCs w:val="24"/>
        </w:rPr>
        <w:t xml:space="preserve">. </w:t>
      </w:r>
      <w:r w:rsidR="00151470">
        <w:rPr>
          <w:rFonts w:ascii="Times New Roman" w:eastAsia="Andale Sans UI" w:hAnsi="Times New Roman" w:cs="Times New Roman"/>
          <w:bCs/>
          <w:sz w:val="24"/>
          <w:szCs w:val="24"/>
        </w:rPr>
        <w:t xml:space="preserve">Понятие о </w:t>
      </w:r>
      <w:r w:rsidR="00151470">
        <w:rPr>
          <w:rFonts w:ascii="Times New Roman" w:eastAsia="Andale Sans UI" w:hAnsi="Times New Roman" w:cs="Times New Roman"/>
          <w:bCs/>
          <w:sz w:val="24"/>
          <w:szCs w:val="24"/>
          <w:lang w:val="en-US"/>
        </w:rPr>
        <w:t>BIOS</w:t>
      </w:r>
      <w:r w:rsidR="00151470">
        <w:rPr>
          <w:rFonts w:ascii="Times New Roman" w:eastAsia="Andale Sans UI" w:hAnsi="Times New Roman" w:cs="Times New Roman"/>
          <w:bCs/>
          <w:sz w:val="24"/>
          <w:szCs w:val="24"/>
        </w:rPr>
        <w:t xml:space="preserve">. Порядок загрузки компьютера. </w:t>
      </w:r>
    </w:p>
    <w:p w:rsidR="009A2AB8" w:rsidRDefault="009A2AB8" w:rsidP="00C941BE">
      <w:pPr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Контрольная работа </w:t>
      </w:r>
      <w:r w:rsidR="001B3374">
        <w:rPr>
          <w:rFonts w:ascii="Times New Roman" w:eastAsia="Andale Sans UI" w:hAnsi="Times New Roman" w:cs="Times New Roman"/>
          <w:bCs/>
          <w:sz w:val="24"/>
          <w:szCs w:val="24"/>
        </w:rPr>
        <w:t>№</w:t>
      </w:r>
      <w:r w:rsidR="00516786">
        <w:rPr>
          <w:rFonts w:ascii="Times New Roman" w:eastAsia="Andale Sans UI" w:hAnsi="Times New Roman" w:cs="Times New Roman"/>
          <w:bCs/>
          <w:sz w:val="24"/>
          <w:szCs w:val="24"/>
        </w:rPr>
        <w:t xml:space="preserve">7: Логические основы </w:t>
      </w:r>
      <w:r w:rsidR="00C54BEE">
        <w:rPr>
          <w:rFonts w:ascii="Times New Roman" w:eastAsia="Andale Sans UI" w:hAnsi="Times New Roman" w:cs="Times New Roman"/>
          <w:bCs/>
          <w:sz w:val="24"/>
          <w:szCs w:val="24"/>
        </w:rPr>
        <w:t>компьютера</w:t>
      </w:r>
      <w:r w:rsidR="001B3374">
        <w:rPr>
          <w:rFonts w:ascii="Times New Roman" w:eastAsia="Andale Sans UI" w:hAnsi="Times New Roman" w:cs="Times New Roman"/>
          <w:bCs/>
          <w:sz w:val="24"/>
          <w:szCs w:val="24"/>
        </w:rPr>
        <w:t>.</w:t>
      </w:r>
    </w:p>
    <w:p w:rsidR="00C54BEE" w:rsidRDefault="00C54BEE" w:rsidP="00C54BEE">
      <w:pPr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>Контрольная работа №8: Компьютер.</w:t>
      </w:r>
    </w:p>
    <w:p w:rsidR="005F2B64" w:rsidRPr="005F2B64" w:rsidRDefault="005F2B64" w:rsidP="009A2A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F2B64">
        <w:rPr>
          <w:rFonts w:ascii="Times New Roman" w:eastAsia="Calibri" w:hAnsi="Times New Roman" w:cs="Times New Roman"/>
          <w:i/>
          <w:sz w:val="24"/>
          <w:szCs w:val="24"/>
        </w:rPr>
        <w:t xml:space="preserve">3. </w:t>
      </w:r>
      <w:r w:rsidR="00FB5C8C">
        <w:rPr>
          <w:rFonts w:ascii="Times New Roman" w:eastAsia="Calibri" w:hAnsi="Times New Roman" w:cs="Times New Roman"/>
          <w:i/>
          <w:sz w:val="24"/>
          <w:szCs w:val="24"/>
        </w:rPr>
        <w:t>Информационные технологии</w:t>
      </w:r>
      <w:r w:rsidRPr="005F2B64">
        <w:rPr>
          <w:rFonts w:ascii="Times New Roman" w:eastAsia="Calibri" w:hAnsi="Times New Roman" w:cs="Times New Roman"/>
          <w:i/>
          <w:sz w:val="24"/>
          <w:szCs w:val="24"/>
        </w:rPr>
        <w:t xml:space="preserve">  (</w:t>
      </w:r>
      <w:r w:rsidR="00036E7C">
        <w:rPr>
          <w:rFonts w:ascii="Times New Roman" w:eastAsia="Calibri" w:hAnsi="Times New Roman" w:cs="Times New Roman"/>
          <w:i/>
          <w:sz w:val="24"/>
          <w:szCs w:val="24"/>
        </w:rPr>
        <w:t>30</w:t>
      </w:r>
      <w:r w:rsidRPr="005F2B64">
        <w:rPr>
          <w:rFonts w:ascii="Times New Roman" w:eastAsia="Calibri" w:hAnsi="Times New Roman" w:cs="Times New Roman"/>
          <w:i/>
          <w:sz w:val="24"/>
          <w:szCs w:val="24"/>
        </w:rPr>
        <w:t xml:space="preserve"> ч</w:t>
      </w:r>
      <w:r w:rsidR="00C941BE">
        <w:rPr>
          <w:rFonts w:ascii="Times New Roman" w:eastAsia="Calibri" w:hAnsi="Times New Roman" w:cs="Times New Roman"/>
          <w:i/>
          <w:sz w:val="24"/>
          <w:szCs w:val="24"/>
        </w:rPr>
        <w:t>асов</w:t>
      </w:r>
      <w:r w:rsidRPr="005F2B64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97765B" w:rsidRDefault="00036E7C" w:rsidP="007C62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Текстовые редакторы и процессоры. </w:t>
      </w:r>
      <w:r w:rsidR="0084410F">
        <w:rPr>
          <w:rFonts w:ascii="Times New Roman" w:eastAsia="Andale Sans UI" w:hAnsi="Times New Roman" w:cs="Times New Roman"/>
          <w:bCs/>
          <w:sz w:val="24"/>
          <w:szCs w:val="24"/>
        </w:rPr>
        <w:t xml:space="preserve">Интеллектуальные функции текстовых процессоров. Программы распознавания текстов. Внедрение математических формул в текстовый документ. </w:t>
      </w:r>
      <w:r w:rsidR="00B6306C">
        <w:rPr>
          <w:rFonts w:ascii="Times New Roman" w:eastAsia="Andale Sans UI" w:hAnsi="Times New Roman" w:cs="Times New Roman"/>
          <w:bCs/>
          <w:sz w:val="24"/>
          <w:szCs w:val="24"/>
        </w:rPr>
        <w:t>Программное обеспечение для</w:t>
      </w:r>
      <w:r w:rsidR="0084410F">
        <w:rPr>
          <w:rFonts w:ascii="Times New Roman" w:eastAsia="Andale Sans UI" w:hAnsi="Times New Roman" w:cs="Times New Roman"/>
          <w:bCs/>
          <w:sz w:val="24"/>
          <w:szCs w:val="24"/>
        </w:rPr>
        <w:t xml:space="preserve"> создани</w:t>
      </w:r>
      <w:r w:rsidR="00B6306C">
        <w:rPr>
          <w:rFonts w:ascii="Times New Roman" w:eastAsia="Andale Sans UI" w:hAnsi="Times New Roman" w:cs="Times New Roman"/>
          <w:bCs/>
          <w:sz w:val="24"/>
          <w:szCs w:val="24"/>
        </w:rPr>
        <w:t>я</w:t>
      </w:r>
      <w:r w:rsidR="0084410F">
        <w:rPr>
          <w:rFonts w:ascii="Times New Roman" w:eastAsia="Andale Sans UI" w:hAnsi="Times New Roman" w:cs="Times New Roman"/>
          <w:bCs/>
          <w:sz w:val="24"/>
          <w:szCs w:val="24"/>
        </w:rPr>
        <w:t xml:space="preserve"> специальных текстов. </w:t>
      </w:r>
      <w:r w:rsidR="0097765B">
        <w:rPr>
          <w:rFonts w:ascii="Times New Roman" w:eastAsia="Andale Sans UI" w:hAnsi="Times New Roman" w:cs="Times New Roman"/>
          <w:bCs/>
          <w:sz w:val="24"/>
          <w:szCs w:val="24"/>
        </w:rPr>
        <w:t xml:space="preserve">Издательские системы. Аппаратное обеспечение издательских систем. </w:t>
      </w:r>
    </w:p>
    <w:p w:rsidR="00FB5C8C" w:rsidRDefault="0097765B" w:rsidP="007C62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Основы графических технологий. История компьютерной графики. Дискретная структура изображения. Цветовые модели. </w:t>
      </w:r>
      <w:r w:rsidR="0037778B">
        <w:rPr>
          <w:rFonts w:ascii="Times New Roman" w:eastAsia="Andale Sans UI" w:hAnsi="Times New Roman" w:cs="Times New Roman"/>
          <w:bCs/>
          <w:sz w:val="24"/>
          <w:szCs w:val="24"/>
        </w:rPr>
        <w:t xml:space="preserve">Растровая и векторная графика. </w:t>
      </w:r>
      <w:r w:rsidR="001765A0">
        <w:rPr>
          <w:rFonts w:ascii="Times New Roman" w:eastAsia="Andale Sans UI" w:hAnsi="Times New Roman" w:cs="Times New Roman"/>
          <w:bCs/>
          <w:sz w:val="24"/>
          <w:szCs w:val="24"/>
        </w:rPr>
        <w:t xml:space="preserve">Трёхмерная графика. Этапы создания </w:t>
      </w:r>
      <w:r w:rsidR="001765A0" w:rsidRPr="001765A0">
        <w:rPr>
          <w:rFonts w:ascii="Times New Roman" w:eastAsia="Andale Sans UI" w:hAnsi="Times New Roman" w:cs="Times New Roman"/>
          <w:bCs/>
          <w:sz w:val="24"/>
          <w:szCs w:val="24"/>
        </w:rPr>
        <w:t>3</w:t>
      </w:r>
      <w:r w:rsidR="001765A0">
        <w:rPr>
          <w:rFonts w:ascii="Times New Roman" w:eastAsia="Andale Sans UI" w:hAnsi="Times New Roman" w:cs="Times New Roman"/>
          <w:bCs/>
          <w:sz w:val="24"/>
          <w:szCs w:val="24"/>
          <w:lang w:val="en-US"/>
        </w:rPr>
        <w:t>D</w:t>
      </w:r>
      <w:r w:rsidR="001765A0">
        <w:rPr>
          <w:rFonts w:ascii="Times New Roman" w:eastAsia="Andale Sans UI" w:hAnsi="Times New Roman" w:cs="Times New Roman"/>
          <w:bCs/>
          <w:sz w:val="24"/>
          <w:szCs w:val="24"/>
        </w:rPr>
        <w:t xml:space="preserve">-изображения. </w:t>
      </w:r>
      <w:r w:rsidR="001765A0" w:rsidRPr="001765A0">
        <w:rPr>
          <w:rFonts w:ascii="Times New Roman" w:eastAsia="Andale Sans UI" w:hAnsi="Times New Roman" w:cs="Times New Roman"/>
          <w:bCs/>
          <w:sz w:val="24"/>
          <w:szCs w:val="24"/>
        </w:rPr>
        <w:t>3</w:t>
      </w:r>
      <w:r w:rsidR="001765A0">
        <w:rPr>
          <w:rFonts w:ascii="Times New Roman" w:eastAsia="Andale Sans UI" w:hAnsi="Times New Roman" w:cs="Times New Roman"/>
          <w:bCs/>
          <w:sz w:val="24"/>
          <w:szCs w:val="24"/>
          <w:lang w:val="en-US"/>
        </w:rPr>
        <w:t>D</w:t>
      </w:r>
      <w:r w:rsidR="001765A0">
        <w:rPr>
          <w:rFonts w:ascii="Times New Roman" w:eastAsia="Andale Sans UI" w:hAnsi="Times New Roman" w:cs="Times New Roman"/>
          <w:bCs/>
          <w:sz w:val="24"/>
          <w:szCs w:val="24"/>
        </w:rPr>
        <w:t xml:space="preserve">-анимация. Кодирование видеоинформации. Аппаратные средства работы с видео. </w:t>
      </w:r>
      <w:r w:rsidR="00E14242">
        <w:rPr>
          <w:rFonts w:ascii="Times New Roman" w:eastAsia="Andale Sans UI" w:hAnsi="Times New Roman" w:cs="Times New Roman"/>
          <w:bCs/>
          <w:sz w:val="24"/>
          <w:szCs w:val="24"/>
        </w:rPr>
        <w:t xml:space="preserve">Программное обеспечение для работы с видео. </w:t>
      </w:r>
      <w:r w:rsidR="0090138E">
        <w:rPr>
          <w:rFonts w:ascii="Times New Roman" w:eastAsia="Andale Sans UI" w:hAnsi="Times New Roman" w:cs="Times New Roman"/>
          <w:bCs/>
          <w:sz w:val="24"/>
          <w:szCs w:val="24"/>
        </w:rPr>
        <w:t xml:space="preserve">Форматы видеофайлов. </w:t>
      </w:r>
      <w:r w:rsidR="00CF57FA">
        <w:rPr>
          <w:rFonts w:ascii="Times New Roman" w:eastAsia="Andale Sans UI" w:hAnsi="Times New Roman" w:cs="Times New Roman"/>
          <w:bCs/>
          <w:sz w:val="24"/>
          <w:szCs w:val="24"/>
        </w:rPr>
        <w:t xml:space="preserve">Цифровой и синтезированный звук. История развития устройств работы со звуком. Методы воспроизведения синтезированного звука. Аудиокодеки. Программы работы со звуком. </w:t>
      </w:r>
      <w:r w:rsidR="00E802D7">
        <w:rPr>
          <w:rFonts w:ascii="Times New Roman" w:eastAsia="Andale Sans UI" w:hAnsi="Times New Roman" w:cs="Times New Roman"/>
          <w:bCs/>
          <w:sz w:val="24"/>
          <w:szCs w:val="24"/>
        </w:rPr>
        <w:t xml:space="preserve">Мультимедиа. Области применения мультимедиа. </w:t>
      </w:r>
      <w:r w:rsidR="00B9231E">
        <w:rPr>
          <w:rFonts w:ascii="Times New Roman" w:eastAsia="Andale Sans UI" w:hAnsi="Times New Roman" w:cs="Times New Roman"/>
          <w:bCs/>
          <w:sz w:val="24"/>
          <w:szCs w:val="24"/>
        </w:rPr>
        <w:t xml:space="preserve">Использование мультимедийных эффектов в презентации. </w:t>
      </w:r>
    </w:p>
    <w:p w:rsidR="007C0C61" w:rsidRPr="001765A0" w:rsidRDefault="007C0C61" w:rsidP="007C62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Структура электронной таблицы и типы данных. </w:t>
      </w:r>
      <w:r w:rsidR="005F5155">
        <w:rPr>
          <w:rFonts w:ascii="Times New Roman" w:eastAsia="Andale Sans UI" w:hAnsi="Times New Roman" w:cs="Times New Roman"/>
          <w:bCs/>
          <w:sz w:val="24"/>
          <w:szCs w:val="24"/>
        </w:rPr>
        <w:t xml:space="preserve">Сферы применения табличных вычислений. Программное обеспечение. Технология организации табличных расчётов. </w:t>
      </w:r>
      <w:r w:rsidR="003A2AC1">
        <w:rPr>
          <w:rFonts w:ascii="Times New Roman" w:eastAsia="Andale Sans UI" w:hAnsi="Times New Roman" w:cs="Times New Roman"/>
          <w:bCs/>
          <w:sz w:val="24"/>
          <w:szCs w:val="24"/>
        </w:rPr>
        <w:t xml:space="preserve">Адресация в электронных таблицах. </w:t>
      </w:r>
      <w:r w:rsidR="00157248">
        <w:rPr>
          <w:rFonts w:ascii="Times New Roman" w:eastAsia="Andale Sans UI" w:hAnsi="Times New Roman" w:cs="Times New Roman"/>
          <w:bCs/>
          <w:sz w:val="24"/>
          <w:szCs w:val="24"/>
        </w:rPr>
        <w:t xml:space="preserve">Встроенные функции. Передача данных между листами. Деловая графика. Этапы построения диаграмм. Основные типы диаграмм. </w:t>
      </w:r>
      <w:r w:rsidR="00767673">
        <w:rPr>
          <w:rFonts w:ascii="Times New Roman" w:eastAsia="Andale Sans UI" w:hAnsi="Times New Roman" w:cs="Times New Roman"/>
          <w:bCs/>
          <w:sz w:val="24"/>
          <w:szCs w:val="24"/>
        </w:rPr>
        <w:t xml:space="preserve">Фильтрация данных. </w:t>
      </w:r>
      <w:r w:rsidR="004B12F1">
        <w:rPr>
          <w:rFonts w:ascii="Times New Roman" w:eastAsia="Andale Sans UI" w:hAnsi="Times New Roman" w:cs="Times New Roman"/>
          <w:bCs/>
          <w:sz w:val="24"/>
          <w:szCs w:val="24"/>
        </w:rPr>
        <w:t xml:space="preserve">Типы фильтрации. Поиск решения и подбор параметра. </w:t>
      </w:r>
    </w:p>
    <w:p w:rsidR="007C62B1" w:rsidRDefault="007C62B1" w:rsidP="007C62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Контрольная работа </w:t>
      </w:r>
      <w:r w:rsidR="00076868">
        <w:rPr>
          <w:rFonts w:ascii="Times New Roman" w:eastAsia="Andale Sans UI" w:hAnsi="Times New Roman" w:cs="Times New Roman"/>
          <w:bCs/>
          <w:sz w:val="24"/>
          <w:szCs w:val="24"/>
        </w:rPr>
        <w:t>№</w:t>
      </w:r>
      <w:r w:rsidR="00994308">
        <w:rPr>
          <w:rFonts w:ascii="Times New Roman" w:eastAsia="Andale Sans UI" w:hAnsi="Times New Roman" w:cs="Times New Roman"/>
          <w:bCs/>
          <w:sz w:val="24"/>
          <w:szCs w:val="24"/>
        </w:rPr>
        <w:t>9: Информационные технологии</w:t>
      </w:r>
      <w:r w:rsidR="00076868">
        <w:rPr>
          <w:rFonts w:ascii="Times New Roman" w:eastAsia="Andale Sans UI" w:hAnsi="Times New Roman" w:cs="Times New Roman"/>
          <w:bCs/>
          <w:sz w:val="24"/>
          <w:szCs w:val="24"/>
        </w:rPr>
        <w:t>.</w:t>
      </w:r>
    </w:p>
    <w:p w:rsidR="00B5638F" w:rsidRPr="00FB5C8C" w:rsidRDefault="00B5638F" w:rsidP="00B5638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FB5C8C">
        <w:rPr>
          <w:rFonts w:ascii="Times New Roman" w:hAnsi="Times New Roman" w:cs="Times New Roman"/>
          <w:i/>
          <w:sz w:val="24"/>
          <w:szCs w:val="24"/>
        </w:rPr>
        <w:t xml:space="preserve">4. </w:t>
      </w:r>
      <w:r w:rsidR="00FB5C8C">
        <w:rPr>
          <w:rFonts w:ascii="Times New Roman" w:hAnsi="Times New Roman" w:cs="Times New Roman"/>
          <w:i/>
          <w:sz w:val="24"/>
          <w:szCs w:val="24"/>
        </w:rPr>
        <w:t>Компьютерные телекоммуникации</w:t>
      </w:r>
      <w:r w:rsidRPr="00FB5C8C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2A5533">
        <w:rPr>
          <w:rFonts w:ascii="Times New Roman" w:hAnsi="Times New Roman" w:cs="Times New Roman"/>
          <w:i/>
          <w:sz w:val="24"/>
          <w:szCs w:val="24"/>
        </w:rPr>
        <w:t>12</w:t>
      </w:r>
      <w:r w:rsidRPr="00FB5C8C">
        <w:rPr>
          <w:rFonts w:ascii="Times New Roman" w:hAnsi="Times New Roman" w:cs="Times New Roman"/>
          <w:i/>
          <w:sz w:val="24"/>
          <w:szCs w:val="24"/>
        </w:rPr>
        <w:t xml:space="preserve"> час</w:t>
      </w:r>
      <w:r w:rsidR="002A5533">
        <w:rPr>
          <w:rFonts w:ascii="Times New Roman" w:hAnsi="Times New Roman" w:cs="Times New Roman"/>
          <w:i/>
          <w:sz w:val="24"/>
          <w:szCs w:val="24"/>
        </w:rPr>
        <w:t>ов</w:t>
      </w:r>
      <w:r w:rsidRPr="00FB5C8C">
        <w:rPr>
          <w:rFonts w:ascii="Times New Roman" w:hAnsi="Times New Roman" w:cs="Times New Roman"/>
          <w:i/>
          <w:sz w:val="24"/>
          <w:szCs w:val="24"/>
        </w:rPr>
        <w:t>)</w:t>
      </w:r>
    </w:p>
    <w:p w:rsidR="00225240" w:rsidRDefault="00A239DD" w:rsidP="004915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Назначение и состав локальных компьютерных сетей. </w:t>
      </w:r>
      <w:r w:rsidR="006566CC">
        <w:rPr>
          <w:rFonts w:ascii="Times New Roman" w:hAnsi="Times New Roman" w:cs="Times New Roman"/>
          <w:sz w:val="24"/>
          <w:szCs w:val="24"/>
        </w:rPr>
        <w:t>Компонент</w:t>
      </w:r>
      <w:r w:rsidR="00FF621A">
        <w:rPr>
          <w:rFonts w:ascii="Times New Roman" w:hAnsi="Times New Roman" w:cs="Times New Roman"/>
          <w:sz w:val="24"/>
          <w:szCs w:val="24"/>
        </w:rPr>
        <w:t>ы</w:t>
      </w:r>
      <w:r w:rsidR="00B514D5">
        <w:rPr>
          <w:rFonts w:ascii="Times New Roman" w:hAnsi="Times New Roman" w:cs="Times New Roman"/>
          <w:sz w:val="24"/>
          <w:szCs w:val="24"/>
        </w:rPr>
        <w:t xml:space="preserve"> локальной сети. Классы и топологии локальных сетей. История и классификация глобальных компьютерных сетей. </w:t>
      </w:r>
      <w:r w:rsidR="003C42D1">
        <w:rPr>
          <w:rFonts w:ascii="Times New Roman" w:hAnsi="Times New Roman" w:cs="Times New Roman"/>
          <w:sz w:val="24"/>
          <w:szCs w:val="24"/>
        </w:rPr>
        <w:t xml:space="preserve">Способы создания каналов в глобальных сетях. </w:t>
      </w:r>
      <w:r w:rsidR="003D65A7">
        <w:rPr>
          <w:rFonts w:ascii="Times New Roman" w:hAnsi="Times New Roman" w:cs="Times New Roman"/>
          <w:sz w:val="24"/>
          <w:szCs w:val="24"/>
        </w:rPr>
        <w:t xml:space="preserve">Структура Интернета. </w:t>
      </w:r>
      <w:r w:rsidR="00D81739">
        <w:rPr>
          <w:rFonts w:ascii="Times New Roman" w:hAnsi="Times New Roman" w:cs="Times New Roman"/>
          <w:sz w:val="24"/>
          <w:szCs w:val="24"/>
        </w:rPr>
        <w:t xml:space="preserve">Адресация в Интернете. Протокол </w:t>
      </w:r>
      <w:r w:rsidR="00D81739">
        <w:rPr>
          <w:rFonts w:ascii="Times New Roman" w:hAnsi="Times New Roman" w:cs="Times New Roman"/>
          <w:sz w:val="24"/>
          <w:szCs w:val="24"/>
          <w:lang w:val="en-US"/>
        </w:rPr>
        <w:t>IP</w:t>
      </w:r>
      <w:r w:rsidR="00D81739">
        <w:rPr>
          <w:rFonts w:ascii="Times New Roman" w:hAnsi="Times New Roman" w:cs="Times New Roman"/>
          <w:sz w:val="24"/>
          <w:szCs w:val="24"/>
        </w:rPr>
        <w:t xml:space="preserve">. </w:t>
      </w:r>
      <w:r w:rsidR="00042E8A">
        <w:rPr>
          <w:rFonts w:ascii="Times New Roman" w:hAnsi="Times New Roman" w:cs="Times New Roman"/>
          <w:sz w:val="24"/>
          <w:szCs w:val="24"/>
        </w:rPr>
        <w:t xml:space="preserve">Сетевая модель </w:t>
      </w:r>
      <w:r w:rsidR="00042E8A">
        <w:rPr>
          <w:rFonts w:ascii="Times New Roman" w:hAnsi="Times New Roman" w:cs="Times New Roman"/>
          <w:sz w:val="24"/>
          <w:szCs w:val="24"/>
          <w:lang w:val="en-US"/>
        </w:rPr>
        <w:t>DoD</w:t>
      </w:r>
      <w:r w:rsidR="00042E8A">
        <w:rPr>
          <w:rFonts w:ascii="Times New Roman" w:hAnsi="Times New Roman" w:cs="Times New Roman"/>
          <w:sz w:val="24"/>
          <w:szCs w:val="24"/>
        </w:rPr>
        <w:t xml:space="preserve">. </w:t>
      </w:r>
      <w:r w:rsidR="00C54564">
        <w:rPr>
          <w:rFonts w:ascii="Times New Roman" w:hAnsi="Times New Roman" w:cs="Times New Roman"/>
          <w:sz w:val="24"/>
          <w:szCs w:val="24"/>
        </w:rPr>
        <w:t xml:space="preserve">Основные протоколы прикладного уровня. </w:t>
      </w:r>
      <w:r w:rsidR="00225240">
        <w:rPr>
          <w:rFonts w:ascii="Times New Roman" w:hAnsi="Times New Roman" w:cs="Times New Roman"/>
          <w:sz w:val="24"/>
          <w:szCs w:val="24"/>
        </w:rPr>
        <w:t xml:space="preserve">Основные службы Интернета.  </w:t>
      </w:r>
    </w:p>
    <w:p w:rsidR="00FB5C8C" w:rsidRPr="006571BE" w:rsidRDefault="00225240" w:rsidP="004915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Способы создания сайтов. Понятие о языке </w:t>
      </w:r>
      <w:r>
        <w:rPr>
          <w:rFonts w:ascii="Times New Roman" w:hAnsi="Times New Roman" w:cs="Times New Roman"/>
          <w:sz w:val="24"/>
          <w:szCs w:val="24"/>
          <w:lang w:val="en-US"/>
        </w:rPr>
        <w:t>HTML</w:t>
      </w:r>
      <w:r>
        <w:rPr>
          <w:rFonts w:ascii="Times New Roman" w:hAnsi="Times New Roman" w:cs="Times New Roman"/>
          <w:sz w:val="24"/>
          <w:szCs w:val="24"/>
        </w:rPr>
        <w:t>.</w:t>
      </w:r>
      <w:r w:rsidR="006571BE">
        <w:rPr>
          <w:rFonts w:ascii="Times New Roman" w:hAnsi="Times New Roman" w:cs="Times New Roman"/>
          <w:sz w:val="24"/>
          <w:szCs w:val="24"/>
        </w:rPr>
        <w:t xml:space="preserve"> Структура </w:t>
      </w:r>
      <w:r w:rsidR="00010F12">
        <w:rPr>
          <w:rFonts w:ascii="Times New Roman" w:hAnsi="Times New Roman" w:cs="Times New Roman"/>
          <w:sz w:val="24"/>
          <w:szCs w:val="24"/>
        </w:rPr>
        <w:t xml:space="preserve"> </w:t>
      </w:r>
      <w:r w:rsidR="006571BE">
        <w:rPr>
          <w:rFonts w:ascii="Times New Roman" w:hAnsi="Times New Roman" w:cs="Times New Roman"/>
          <w:sz w:val="24"/>
          <w:szCs w:val="24"/>
          <w:lang w:val="en-US"/>
        </w:rPr>
        <w:t>HTML</w:t>
      </w:r>
      <w:r w:rsidR="006571BE">
        <w:rPr>
          <w:rFonts w:ascii="Times New Roman" w:hAnsi="Times New Roman" w:cs="Times New Roman"/>
          <w:sz w:val="24"/>
          <w:szCs w:val="24"/>
        </w:rPr>
        <w:t xml:space="preserve">-документа.  Форматирование текста. Шрифты. </w:t>
      </w:r>
      <w:r w:rsidR="002D0D67">
        <w:rPr>
          <w:rFonts w:ascii="Times New Roman" w:hAnsi="Times New Roman" w:cs="Times New Roman"/>
          <w:sz w:val="24"/>
          <w:szCs w:val="24"/>
        </w:rPr>
        <w:t xml:space="preserve">Оформление и разработка сайта. Использование графики. </w:t>
      </w:r>
      <w:r w:rsidR="00212D09">
        <w:rPr>
          <w:rFonts w:ascii="Times New Roman" w:hAnsi="Times New Roman" w:cs="Times New Roman"/>
          <w:sz w:val="24"/>
          <w:szCs w:val="24"/>
        </w:rPr>
        <w:t xml:space="preserve">Основные правила разработки сайта. </w:t>
      </w:r>
      <w:r w:rsidR="00A64907">
        <w:rPr>
          <w:rFonts w:ascii="Times New Roman" w:hAnsi="Times New Roman" w:cs="Times New Roman"/>
          <w:sz w:val="24"/>
          <w:szCs w:val="24"/>
        </w:rPr>
        <w:t xml:space="preserve"> Создание гиперссылок и таблиц. Основные браузеры. </w:t>
      </w:r>
    </w:p>
    <w:p w:rsidR="00FB5C8C" w:rsidRPr="00FB5C8C" w:rsidRDefault="00FB5C8C" w:rsidP="00FB5C8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FB5C8C">
        <w:rPr>
          <w:rFonts w:ascii="Times New Roman" w:hAnsi="Times New Roman" w:cs="Times New Roman"/>
          <w:i/>
          <w:sz w:val="24"/>
          <w:szCs w:val="24"/>
        </w:rPr>
        <w:t>4. Промежуточная аттестация (</w:t>
      </w:r>
      <w:r w:rsidR="002A5533">
        <w:rPr>
          <w:rFonts w:ascii="Times New Roman" w:hAnsi="Times New Roman" w:cs="Times New Roman"/>
          <w:i/>
          <w:sz w:val="24"/>
          <w:szCs w:val="24"/>
        </w:rPr>
        <w:t>4</w:t>
      </w:r>
      <w:r w:rsidRPr="00FB5C8C">
        <w:rPr>
          <w:rFonts w:ascii="Times New Roman" w:hAnsi="Times New Roman" w:cs="Times New Roman"/>
          <w:i/>
          <w:sz w:val="24"/>
          <w:szCs w:val="24"/>
        </w:rPr>
        <w:t xml:space="preserve"> часа)</w:t>
      </w:r>
    </w:p>
    <w:p w:rsidR="00FB5C8C" w:rsidRPr="00FB2EAE" w:rsidRDefault="00FB5C8C" w:rsidP="00FB5C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№</w:t>
      </w:r>
      <w:r w:rsidR="00782093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«Контрольная работа в рамках промежуточной аттестации</w:t>
      </w:r>
      <w:r w:rsidRPr="00FB2EA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B24BD" w:rsidRPr="007C62B1" w:rsidRDefault="00DB24BD" w:rsidP="007C62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863B4" w:rsidRDefault="000863B4" w:rsidP="00DB24BD">
      <w:pPr>
        <w:shd w:val="clear" w:color="auto" w:fill="FFFFFF"/>
        <w:tabs>
          <w:tab w:val="right" w:pos="96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23C16" w:rsidRPr="00123C16" w:rsidRDefault="00123C16" w:rsidP="00123C1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23C16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tbl>
      <w:tblPr>
        <w:tblpPr w:leftFromText="180" w:rightFromText="180" w:vertAnchor="text" w:horzAnchor="page" w:tblpX="853" w:tblpY="89"/>
        <w:tblW w:w="10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11"/>
        <w:gridCol w:w="6066"/>
        <w:gridCol w:w="727"/>
        <w:gridCol w:w="1115"/>
        <w:gridCol w:w="1134"/>
        <w:gridCol w:w="993"/>
        <w:gridCol w:w="30"/>
      </w:tblGrid>
      <w:tr w:rsidR="00123C16" w:rsidRPr="00123C16" w:rsidTr="00FB5C8C">
        <w:trPr>
          <w:gridAfter w:val="1"/>
          <w:wAfter w:w="30" w:type="dxa"/>
          <w:trHeight w:val="397"/>
        </w:trPr>
        <w:tc>
          <w:tcPr>
            <w:tcW w:w="911" w:type="dxa"/>
            <w:vMerge w:val="restart"/>
            <w:shd w:val="clear" w:color="auto" w:fill="auto"/>
            <w:vAlign w:val="center"/>
          </w:tcPr>
          <w:p w:rsidR="00123C16" w:rsidRPr="00123C16" w:rsidRDefault="00123C16" w:rsidP="00123C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66" w:type="dxa"/>
            <w:vMerge w:val="restart"/>
            <w:shd w:val="clear" w:color="auto" w:fill="auto"/>
            <w:vAlign w:val="center"/>
          </w:tcPr>
          <w:p w:rsidR="00123C16" w:rsidRPr="00123C16" w:rsidRDefault="00123C16" w:rsidP="00123C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727" w:type="dxa"/>
            <w:vMerge w:val="restart"/>
            <w:vAlign w:val="center"/>
          </w:tcPr>
          <w:p w:rsidR="00123C16" w:rsidRPr="00123C16" w:rsidRDefault="00123C16" w:rsidP="00123C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42" w:type="dxa"/>
            <w:gridSpan w:val="3"/>
            <w:vAlign w:val="center"/>
          </w:tcPr>
          <w:p w:rsidR="00123C16" w:rsidRPr="00123C16" w:rsidRDefault="00123C16" w:rsidP="00123C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123C16" w:rsidRPr="00123C16" w:rsidTr="00FB5C8C">
        <w:trPr>
          <w:gridAfter w:val="1"/>
          <w:wAfter w:w="30" w:type="dxa"/>
          <w:cantSplit/>
          <w:trHeight w:val="859"/>
        </w:trPr>
        <w:tc>
          <w:tcPr>
            <w:tcW w:w="911" w:type="dxa"/>
            <w:vMerge/>
            <w:shd w:val="clear" w:color="auto" w:fill="auto"/>
            <w:vAlign w:val="center"/>
          </w:tcPr>
          <w:p w:rsidR="00123C16" w:rsidRPr="00123C16" w:rsidRDefault="00123C16" w:rsidP="00123C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66" w:type="dxa"/>
            <w:vMerge/>
            <w:shd w:val="clear" w:color="auto" w:fill="auto"/>
            <w:vAlign w:val="center"/>
          </w:tcPr>
          <w:p w:rsidR="00123C16" w:rsidRPr="00123C16" w:rsidRDefault="00123C16" w:rsidP="00123C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vMerge/>
            <w:vAlign w:val="center"/>
          </w:tcPr>
          <w:p w:rsidR="00123C16" w:rsidRPr="00123C16" w:rsidRDefault="00123C16" w:rsidP="00123C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textDirection w:val="btLr"/>
            <w:vAlign w:val="center"/>
          </w:tcPr>
          <w:p w:rsidR="00123C16" w:rsidRPr="00123C16" w:rsidRDefault="00123C16" w:rsidP="00123C1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extDirection w:val="btLr"/>
            <w:vAlign w:val="center"/>
          </w:tcPr>
          <w:p w:rsidR="00123C16" w:rsidRPr="00123C16" w:rsidRDefault="00123C16" w:rsidP="00123C1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993" w:type="dxa"/>
            <w:textDirection w:val="btLr"/>
            <w:vAlign w:val="center"/>
          </w:tcPr>
          <w:p w:rsidR="00123C16" w:rsidRPr="00123C16" w:rsidRDefault="00123C16" w:rsidP="00123C1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приме-чания</w:t>
            </w:r>
          </w:p>
        </w:tc>
      </w:tr>
      <w:tr w:rsidR="00554E4B" w:rsidRPr="00123C16" w:rsidTr="00FB5C8C">
        <w:trPr>
          <w:trHeight w:val="284"/>
        </w:trPr>
        <w:tc>
          <w:tcPr>
            <w:tcW w:w="10976" w:type="dxa"/>
            <w:gridSpan w:val="7"/>
            <w:shd w:val="clear" w:color="auto" w:fill="auto"/>
            <w:vAlign w:val="center"/>
          </w:tcPr>
          <w:p w:rsidR="00554E4B" w:rsidRPr="00123C16" w:rsidRDefault="00554E4B" w:rsidP="00FB69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C71C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05F2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Теоретические основы информатики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(</w:t>
            </w:r>
            <w:r w:rsidR="00FB69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</w:t>
            </w: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час</w:t>
            </w:r>
            <w:r w:rsidR="00FB694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</w:t>
            </w: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933348" w:rsidRPr="00123C16" w:rsidTr="00FB5C8C">
        <w:trPr>
          <w:gridAfter w:val="1"/>
          <w:wAfter w:w="30" w:type="dxa"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933348" w:rsidRPr="00123C16" w:rsidRDefault="00933348" w:rsidP="00933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66" w:type="dxa"/>
            <w:shd w:val="clear" w:color="auto" w:fill="auto"/>
          </w:tcPr>
          <w:p w:rsidR="00933348" w:rsidRPr="003F1F5E" w:rsidRDefault="00933348" w:rsidP="00933348">
            <w:pPr>
              <w:spacing w:after="0" w:line="240" w:lineRule="auto"/>
            </w:pPr>
            <w:r w:rsidRPr="00713823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348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Информатика и информация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vAlign w:val="center"/>
          </w:tcPr>
          <w:p w:rsidR="00933348" w:rsidRPr="00990C97" w:rsidRDefault="00933348" w:rsidP="00933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933348" w:rsidRPr="00544F99" w:rsidRDefault="00933348" w:rsidP="009333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933348" w:rsidRPr="00123C16" w:rsidRDefault="00933348" w:rsidP="00933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933348" w:rsidRPr="00123C16" w:rsidRDefault="00933348" w:rsidP="0093334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1E17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641E17" w:rsidRPr="00123C16" w:rsidRDefault="00641E17" w:rsidP="00641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66" w:type="dxa"/>
            <w:shd w:val="clear" w:color="auto" w:fill="auto"/>
          </w:tcPr>
          <w:p w:rsidR="00641E17" w:rsidRPr="00627A38" w:rsidRDefault="00641E17" w:rsidP="00641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Информационные процессы.</w:t>
            </w:r>
          </w:p>
        </w:tc>
        <w:tc>
          <w:tcPr>
            <w:tcW w:w="727" w:type="dxa"/>
            <w:vAlign w:val="center"/>
          </w:tcPr>
          <w:p w:rsidR="00641E17" w:rsidRPr="00990C97" w:rsidRDefault="00641E17" w:rsidP="00641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41E17" w:rsidRPr="00544F99" w:rsidRDefault="00641E17" w:rsidP="00641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641E17" w:rsidRPr="00123C16" w:rsidRDefault="00641E17" w:rsidP="00641E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41E17" w:rsidRPr="00123C16" w:rsidRDefault="00641E17" w:rsidP="00641E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1E17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641E17" w:rsidRPr="00123C16" w:rsidRDefault="00641E17" w:rsidP="00641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66" w:type="dxa"/>
            <w:shd w:val="clear" w:color="auto" w:fill="auto"/>
          </w:tcPr>
          <w:p w:rsidR="00641E17" w:rsidRPr="00627A38" w:rsidRDefault="00641E17" w:rsidP="00641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Алфавитный подход к измерению информации.</w:t>
            </w:r>
          </w:p>
        </w:tc>
        <w:tc>
          <w:tcPr>
            <w:tcW w:w="727" w:type="dxa"/>
            <w:vAlign w:val="center"/>
          </w:tcPr>
          <w:p w:rsidR="00641E17" w:rsidRPr="00990C97" w:rsidRDefault="00641E17" w:rsidP="00641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41E17" w:rsidRPr="00544F99" w:rsidRDefault="00641E17" w:rsidP="00641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641E17" w:rsidRPr="00123C16" w:rsidRDefault="00641E17" w:rsidP="00641E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41E17" w:rsidRPr="00123C16" w:rsidRDefault="00641E17" w:rsidP="00641E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1E17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641E17" w:rsidRPr="00123C16" w:rsidRDefault="00641E17" w:rsidP="00641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66" w:type="dxa"/>
            <w:shd w:val="clear" w:color="auto" w:fill="auto"/>
          </w:tcPr>
          <w:p w:rsidR="00641E17" w:rsidRPr="00627A38" w:rsidRDefault="00641E17" w:rsidP="00641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vAlign w:val="center"/>
          </w:tcPr>
          <w:p w:rsidR="00641E17" w:rsidRPr="00990C97" w:rsidRDefault="00641E17" w:rsidP="00641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41E17" w:rsidRPr="00544F99" w:rsidRDefault="00641E17" w:rsidP="00641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641E17" w:rsidRPr="00123C16" w:rsidRDefault="00641E17" w:rsidP="00641E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41E17" w:rsidRPr="00123C16" w:rsidRDefault="00641E17" w:rsidP="00641E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41E17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641E17" w:rsidRPr="00123C16" w:rsidRDefault="00641E17" w:rsidP="00641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66" w:type="dxa"/>
            <w:shd w:val="clear" w:color="auto" w:fill="auto"/>
          </w:tcPr>
          <w:p w:rsidR="00641E17" w:rsidRPr="004A793A" w:rsidRDefault="00B568F3" w:rsidP="00641E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93A">
              <w:rPr>
                <w:rFonts w:ascii="Times New Roman" w:hAnsi="Times New Roman" w:cs="Times New Roman"/>
                <w:sz w:val="24"/>
                <w:szCs w:val="24"/>
              </w:rPr>
              <w:t>Содержательный подход к измерению информации.</w:t>
            </w:r>
          </w:p>
        </w:tc>
        <w:tc>
          <w:tcPr>
            <w:tcW w:w="727" w:type="dxa"/>
            <w:vAlign w:val="center"/>
          </w:tcPr>
          <w:p w:rsidR="00641E17" w:rsidRPr="00990C97" w:rsidRDefault="00641E17" w:rsidP="00641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41E17" w:rsidRPr="00544F99" w:rsidRDefault="00641E17" w:rsidP="00641E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09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641E17" w:rsidRPr="00123C16" w:rsidRDefault="00641E17" w:rsidP="00641E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41E17" w:rsidRPr="00123C16" w:rsidRDefault="00641E17" w:rsidP="00641E1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68F3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B568F3" w:rsidRPr="00123C16" w:rsidRDefault="00B568F3" w:rsidP="00B568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66" w:type="dxa"/>
            <w:shd w:val="clear" w:color="auto" w:fill="auto"/>
          </w:tcPr>
          <w:p w:rsidR="00B568F3" w:rsidRPr="00627A38" w:rsidRDefault="00B568F3" w:rsidP="00B568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vAlign w:val="center"/>
          </w:tcPr>
          <w:p w:rsidR="00B568F3" w:rsidRPr="00990C97" w:rsidRDefault="00B568F3" w:rsidP="00B568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B568F3" w:rsidRPr="00544F99" w:rsidRDefault="00B568F3" w:rsidP="00B568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09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B568F3" w:rsidRPr="00123C16" w:rsidRDefault="00B568F3" w:rsidP="00B568F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568F3" w:rsidRPr="00123C16" w:rsidRDefault="00B568F3" w:rsidP="00B568F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93A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4A793A" w:rsidRPr="00123C16" w:rsidRDefault="004A793A" w:rsidP="00B568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66" w:type="dxa"/>
            <w:shd w:val="clear" w:color="auto" w:fill="auto"/>
          </w:tcPr>
          <w:p w:rsidR="004A793A" w:rsidRPr="004A793A" w:rsidRDefault="004A793A" w:rsidP="004A79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93A">
              <w:rPr>
                <w:rFonts w:ascii="Times New Roman" w:hAnsi="Times New Roman" w:cs="Times New Roman"/>
                <w:sz w:val="24"/>
                <w:szCs w:val="24"/>
              </w:rPr>
              <w:t>Вероятность и информация</w:t>
            </w:r>
            <w:r w:rsidR="002E70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vAlign w:val="center"/>
          </w:tcPr>
          <w:p w:rsidR="004A793A" w:rsidRPr="00990C97" w:rsidRDefault="004A793A" w:rsidP="00B568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A793A" w:rsidRPr="00544F99" w:rsidRDefault="004A793A" w:rsidP="00B568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09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4A793A" w:rsidRPr="00123C16" w:rsidRDefault="004A793A" w:rsidP="00B568F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A793A" w:rsidRPr="00123C16" w:rsidRDefault="004A793A" w:rsidP="00B568F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93A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4A793A" w:rsidRPr="00123C16" w:rsidRDefault="004A793A" w:rsidP="004A79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66" w:type="dxa"/>
            <w:shd w:val="clear" w:color="auto" w:fill="auto"/>
          </w:tcPr>
          <w:p w:rsidR="004A793A" w:rsidRPr="00627A38" w:rsidRDefault="004A793A" w:rsidP="004A79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vAlign w:val="center"/>
          </w:tcPr>
          <w:p w:rsidR="004A793A" w:rsidRPr="00990C97" w:rsidRDefault="004A793A" w:rsidP="004A79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A793A" w:rsidRPr="00544F99" w:rsidRDefault="004A793A" w:rsidP="004A79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09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4A793A" w:rsidRPr="00123C16" w:rsidRDefault="004A793A" w:rsidP="004A79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A793A" w:rsidRPr="00123C16" w:rsidRDefault="004A793A" w:rsidP="004A79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793A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4A793A" w:rsidRPr="00123C16" w:rsidRDefault="004A793A" w:rsidP="004A79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66" w:type="dxa"/>
            <w:shd w:val="clear" w:color="auto" w:fill="auto"/>
          </w:tcPr>
          <w:p w:rsidR="004A793A" w:rsidRPr="004A793A" w:rsidRDefault="004A793A" w:rsidP="004A79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793A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№1.</w:t>
            </w:r>
          </w:p>
        </w:tc>
        <w:tc>
          <w:tcPr>
            <w:tcW w:w="727" w:type="dxa"/>
            <w:vAlign w:val="center"/>
          </w:tcPr>
          <w:p w:rsidR="004A793A" w:rsidRPr="00990C97" w:rsidRDefault="004A793A" w:rsidP="004A79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A793A" w:rsidRPr="00544F99" w:rsidRDefault="004A793A" w:rsidP="004A79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4A793A" w:rsidRPr="00123C16" w:rsidRDefault="004A793A" w:rsidP="004A79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A793A" w:rsidRPr="00123C16" w:rsidRDefault="004A793A" w:rsidP="004A79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45C4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2D45C4" w:rsidRPr="00123C16" w:rsidRDefault="002D45C4" w:rsidP="004A79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66" w:type="dxa"/>
            <w:shd w:val="clear" w:color="auto" w:fill="auto"/>
          </w:tcPr>
          <w:p w:rsidR="002D45C4" w:rsidRPr="00D90E16" w:rsidRDefault="002E7013" w:rsidP="00CA5372">
            <w:pPr>
              <w:pStyle w:val="af6"/>
              <w:tabs>
                <w:tab w:val="clear" w:pos="360"/>
              </w:tabs>
              <w:autoSpaceDE/>
              <w:autoSpaceDN/>
              <w:ind w:left="0" w:firstLine="0"/>
              <w:jc w:val="both"/>
            </w:pPr>
            <w:r>
              <w:t>Основные понятия систем счисления.</w:t>
            </w:r>
          </w:p>
        </w:tc>
        <w:tc>
          <w:tcPr>
            <w:tcW w:w="727" w:type="dxa"/>
            <w:vAlign w:val="center"/>
          </w:tcPr>
          <w:p w:rsidR="002D45C4" w:rsidRPr="00990C97" w:rsidRDefault="002D45C4" w:rsidP="004A79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2D45C4" w:rsidRPr="00544F99" w:rsidRDefault="002D45C4" w:rsidP="004A79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2D45C4" w:rsidRPr="00123C16" w:rsidRDefault="002D45C4" w:rsidP="004A79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2D45C4" w:rsidRPr="00123C16" w:rsidRDefault="002D45C4" w:rsidP="004A79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45C4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2D45C4" w:rsidRDefault="002D45C4" w:rsidP="004A79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66" w:type="dxa"/>
            <w:shd w:val="clear" w:color="auto" w:fill="auto"/>
          </w:tcPr>
          <w:p w:rsidR="002D45C4" w:rsidRPr="002E7013" w:rsidRDefault="002E7013" w:rsidP="004A79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7013">
              <w:rPr>
                <w:rFonts w:ascii="Times New Roman" w:hAnsi="Times New Roman" w:cs="Times New Roman"/>
                <w:sz w:val="24"/>
                <w:szCs w:val="24"/>
              </w:rPr>
              <w:t>Перевод чисел из одной системы счисления в другую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vAlign w:val="center"/>
          </w:tcPr>
          <w:p w:rsidR="002D45C4" w:rsidRPr="00990C97" w:rsidRDefault="002D45C4" w:rsidP="004A79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2D45C4" w:rsidRPr="00544F99" w:rsidRDefault="002D45C4" w:rsidP="004A793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2D45C4" w:rsidRPr="00123C16" w:rsidRDefault="002D45C4" w:rsidP="004A79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2D45C4" w:rsidRPr="00123C16" w:rsidRDefault="002D45C4" w:rsidP="004A793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7013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2E7013" w:rsidRPr="00123C16" w:rsidRDefault="002E7013" w:rsidP="002E7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66" w:type="dxa"/>
            <w:shd w:val="clear" w:color="auto" w:fill="auto"/>
          </w:tcPr>
          <w:p w:rsidR="002E7013" w:rsidRPr="00627A38" w:rsidRDefault="002E7013" w:rsidP="002E7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vAlign w:val="center"/>
          </w:tcPr>
          <w:p w:rsidR="002E7013" w:rsidRPr="00990C97" w:rsidRDefault="002E7013" w:rsidP="002E7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2E7013" w:rsidRPr="00544F99" w:rsidRDefault="002E7013" w:rsidP="002E7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2E7013" w:rsidRPr="00123C16" w:rsidRDefault="002E7013" w:rsidP="002E70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2E7013" w:rsidRPr="00123C16" w:rsidRDefault="002E7013" w:rsidP="002E70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7013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2E7013" w:rsidRPr="00123C16" w:rsidRDefault="002E7013" w:rsidP="002E7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66" w:type="dxa"/>
            <w:shd w:val="clear" w:color="auto" w:fill="auto"/>
          </w:tcPr>
          <w:p w:rsidR="002E7013" w:rsidRPr="00DB0BCD" w:rsidRDefault="00DB0BCD" w:rsidP="002E70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BCD">
              <w:rPr>
                <w:rFonts w:ascii="Times New Roman" w:hAnsi="Times New Roman" w:cs="Times New Roman"/>
                <w:sz w:val="24"/>
                <w:szCs w:val="24"/>
              </w:rPr>
              <w:t>Автоматизация перевода чисел в различных системах счисления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vAlign w:val="center"/>
          </w:tcPr>
          <w:p w:rsidR="002E7013" w:rsidRPr="00990C97" w:rsidRDefault="002E7013" w:rsidP="002E7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2E7013" w:rsidRPr="00544F99" w:rsidRDefault="002E7013" w:rsidP="002E7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2E7013" w:rsidRPr="00123C16" w:rsidRDefault="002E7013" w:rsidP="002E70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2E7013" w:rsidRPr="00123C16" w:rsidRDefault="002E7013" w:rsidP="002E70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0BCD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DB0BCD" w:rsidRPr="00123C16" w:rsidRDefault="00DB0BCD" w:rsidP="002E7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66" w:type="dxa"/>
            <w:shd w:val="clear" w:color="auto" w:fill="auto"/>
          </w:tcPr>
          <w:p w:rsidR="00DB0BCD" w:rsidRPr="00D90E16" w:rsidRDefault="00DB0BCD" w:rsidP="00CA5372">
            <w:pPr>
              <w:pStyle w:val="af6"/>
              <w:tabs>
                <w:tab w:val="clear" w:pos="360"/>
              </w:tabs>
              <w:autoSpaceDE/>
              <w:autoSpaceDN/>
              <w:ind w:left="0" w:firstLine="0"/>
              <w:jc w:val="both"/>
            </w:pPr>
            <w:r>
              <w:t>Смешанные системы счисления.</w:t>
            </w:r>
          </w:p>
        </w:tc>
        <w:tc>
          <w:tcPr>
            <w:tcW w:w="727" w:type="dxa"/>
            <w:vAlign w:val="center"/>
          </w:tcPr>
          <w:p w:rsidR="00DB0BCD" w:rsidRPr="00990C97" w:rsidRDefault="00DB0BCD" w:rsidP="002E7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DB0BCD" w:rsidRPr="00544F99" w:rsidRDefault="00DB0BCD" w:rsidP="002E70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DB0BCD" w:rsidRPr="00123C16" w:rsidRDefault="00DB0BCD" w:rsidP="002E70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B0BCD" w:rsidRPr="00123C16" w:rsidRDefault="00DB0BCD" w:rsidP="002E701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0BCD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DB0BCD" w:rsidRPr="00123C16" w:rsidRDefault="00DB0BCD" w:rsidP="00DB0B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66" w:type="dxa"/>
            <w:shd w:val="clear" w:color="auto" w:fill="auto"/>
          </w:tcPr>
          <w:p w:rsidR="00DB0BCD" w:rsidRPr="00627A38" w:rsidRDefault="00DB0BCD" w:rsidP="00DB0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vAlign w:val="center"/>
          </w:tcPr>
          <w:p w:rsidR="00DB0BCD" w:rsidRPr="00990C97" w:rsidRDefault="00DB0BCD" w:rsidP="00DB0B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DB0BCD" w:rsidRPr="00544F99" w:rsidRDefault="00DB0BCD" w:rsidP="00DB0B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DB0BCD" w:rsidRPr="00123C16" w:rsidRDefault="00DB0BCD" w:rsidP="00DB0B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B0BCD" w:rsidRPr="00123C16" w:rsidRDefault="00DB0BCD" w:rsidP="00DB0B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0BCD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DB0BCD" w:rsidRPr="00123C16" w:rsidRDefault="00DB0BCD" w:rsidP="00DB0B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66" w:type="dxa"/>
            <w:shd w:val="clear" w:color="auto" w:fill="auto"/>
          </w:tcPr>
          <w:p w:rsidR="00DB0BCD" w:rsidRPr="00D90E16" w:rsidRDefault="00DB0BCD" w:rsidP="00CA5372">
            <w:pPr>
              <w:pStyle w:val="af6"/>
              <w:tabs>
                <w:tab w:val="clear" w:pos="360"/>
              </w:tabs>
              <w:autoSpaceDE/>
              <w:autoSpaceDN/>
              <w:ind w:left="0" w:firstLine="0"/>
              <w:jc w:val="both"/>
            </w:pPr>
            <w:r>
              <w:t>Арифметические операции в позиционных системах счисления.</w:t>
            </w:r>
          </w:p>
        </w:tc>
        <w:tc>
          <w:tcPr>
            <w:tcW w:w="727" w:type="dxa"/>
            <w:vAlign w:val="center"/>
          </w:tcPr>
          <w:p w:rsidR="00DB0BCD" w:rsidRPr="00990C97" w:rsidRDefault="00DB0BCD" w:rsidP="00DB0B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DB0BCD" w:rsidRPr="00544F99" w:rsidRDefault="00DB0BCD" w:rsidP="00DB0B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DB0BCD" w:rsidRPr="00123C16" w:rsidRDefault="00DB0BCD" w:rsidP="00DB0B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B0BCD" w:rsidRPr="00123C16" w:rsidRDefault="00DB0BCD" w:rsidP="00DB0B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B0BCD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DB0BCD" w:rsidRPr="00123C16" w:rsidRDefault="00DB0BCD" w:rsidP="00DB0B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66" w:type="dxa"/>
            <w:shd w:val="clear" w:color="auto" w:fill="auto"/>
          </w:tcPr>
          <w:p w:rsidR="00DB0BCD" w:rsidRPr="00627A38" w:rsidRDefault="00DB0BCD" w:rsidP="00DB0B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vAlign w:val="center"/>
          </w:tcPr>
          <w:p w:rsidR="00DB0BCD" w:rsidRPr="00990C97" w:rsidRDefault="00DB0BCD" w:rsidP="00DB0B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DB0BCD" w:rsidRPr="00544F99" w:rsidRDefault="00DB0BCD" w:rsidP="00DB0B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-0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</w:t>
            </w:r>
          </w:p>
        </w:tc>
        <w:tc>
          <w:tcPr>
            <w:tcW w:w="1134" w:type="dxa"/>
          </w:tcPr>
          <w:p w:rsidR="00DB0BCD" w:rsidRPr="00123C16" w:rsidRDefault="00DB0BCD" w:rsidP="00DB0B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B0BCD" w:rsidRPr="00123C16" w:rsidRDefault="00DB0BCD" w:rsidP="00DB0BC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0203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E50203" w:rsidRPr="00123C16" w:rsidRDefault="00E50203" w:rsidP="00E50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66" w:type="dxa"/>
            <w:shd w:val="clear" w:color="auto" w:fill="auto"/>
          </w:tcPr>
          <w:p w:rsidR="00E50203" w:rsidRPr="004A793A" w:rsidRDefault="00E50203" w:rsidP="00E502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  <w:r w:rsidRPr="004A79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vAlign w:val="center"/>
          </w:tcPr>
          <w:p w:rsidR="00E50203" w:rsidRPr="00990C97" w:rsidRDefault="00E50203" w:rsidP="00E50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E50203" w:rsidRPr="00544F99" w:rsidRDefault="00E50203" w:rsidP="00E50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-0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</w:t>
            </w:r>
          </w:p>
        </w:tc>
        <w:tc>
          <w:tcPr>
            <w:tcW w:w="1134" w:type="dxa"/>
          </w:tcPr>
          <w:p w:rsidR="00E50203" w:rsidRPr="00123C16" w:rsidRDefault="00E50203" w:rsidP="00E502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50203" w:rsidRPr="00123C16" w:rsidRDefault="00E50203" w:rsidP="00E502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0203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E50203" w:rsidRPr="00123C16" w:rsidRDefault="00E50203" w:rsidP="00E50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66" w:type="dxa"/>
            <w:shd w:val="clear" w:color="auto" w:fill="auto"/>
          </w:tcPr>
          <w:p w:rsidR="00E50203" w:rsidRPr="00D90E16" w:rsidRDefault="00E50203" w:rsidP="00CA5372">
            <w:pPr>
              <w:pStyle w:val="af6"/>
              <w:tabs>
                <w:tab w:val="clear" w:pos="360"/>
              </w:tabs>
              <w:autoSpaceDE/>
              <w:autoSpaceDN/>
              <w:ind w:left="0" w:firstLine="0"/>
              <w:jc w:val="both"/>
            </w:pPr>
            <w:r>
              <w:t>Информация и сигналы.</w:t>
            </w:r>
          </w:p>
        </w:tc>
        <w:tc>
          <w:tcPr>
            <w:tcW w:w="727" w:type="dxa"/>
            <w:vAlign w:val="center"/>
          </w:tcPr>
          <w:p w:rsidR="00E50203" w:rsidRPr="00990C97" w:rsidRDefault="00E50203" w:rsidP="00E50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E50203" w:rsidRPr="00544F99" w:rsidRDefault="00E50203" w:rsidP="00E50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-0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</w:t>
            </w:r>
          </w:p>
        </w:tc>
        <w:tc>
          <w:tcPr>
            <w:tcW w:w="1134" w:type="dxa"/>
          </w:tcPr>
          <w:p w:rsidR="00E50203" w:rsidRPr="00123C16" w:rsidRDefault="00E50203" w:rsidP="00E502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50203" w:rsidRPr="00123C16" w:rsidRDefault="00E50203" w:rsidP="00E502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50203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E50203" w:rsidRPr="00123C16" w:rsidRDefault="00E50203" w:rsidP="00E50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66" w:type="dxa"/>
            <w:shd w:val="clear" w:color="auto" w:fill="auto"/>
          </w:tcPr>
          <w:p w:rsidR="00E50203" w:rsidRPr="00737EFD" w:rsidRDefault="00737EFD" w:rsidP="00737EFD">
            <w:pPr>
              <w:pStyle w:val="af6"/>
              <w:tabs>
                <w:tab w:val="clear" w:pos="360"/>
              </w:tabs>
              <w:autoSpaceDE/>
              <w:autoSpaceDN/>
              <w:ind w:left="0" w:firstLine="0"/>
              <w:jc w:val="both"/>
            </w:pPr>
            <w:r>
              <w:t>Кодирование текстовой информации.</w:t>
            </w:r>
          </w:p>
        </w:tc>
        <w:tc>
          <w:tcPr>
            <w:tcW w:w="727" w:type="dxa"/>
            <w:vAlign w:val="center"/>
          </w:tcPr>
          <w:p w:rsidR="00E50203" w:rsidRPr="00990C97" w:rsidRDefault="00E50203" w:rsidP="00E50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E50203" w:rsidRPr="00544F99" w:rsidRDefault="00E50203" w:rsidP="00E50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-0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</w:t>
            </w:r>
          </w:p>
        </w:tc>
        <w:tc>
          <w:tcPr>
            <w:tcW w:w="1134" w:type="dxa"/>
          </w:tcPr>
          <w:p w:rsidR="00E50203" w:rsidRPr="00123C16" w:rsidRDefault="00E50203" w:rsidP="00E502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50203" w:rsidRPr="00123C16" w:rsidRDefault="00E50203" w:rsidP="00E502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7EFD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737EFD" w:rsidRPr="00123C16" w:rsidRDefault="00737EFD" w:rsidP="00737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66" w:type="dxa"/>
            <w:shd w:val="clear" w:color="auto" w:fill="auto"/>
          </w:tcPr>
          <w:p w:rsidR="00737EFD" w:rsidRPr="00627A38" w:rsidRDefault="00737EFD" w:rsidP="0073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vAlign w:val="center"/>
          </w:tcPr>
          <w:p w:rsidR="00737EFD" w:rsidRPr="00990C97" w:rsidRDefault="00737EFD" w:rsidP="00737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737EFD" w:rsidRPr="00544F99" w:rsidRDefault="00737EFD" w:rsidP="00737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.10-1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</w:t>
            </w:r>
          </w:p>
        </w:tc>
        <w:tc>
          <w:tcPr>
            <w:tcW w:w="1134" w:type="dxa"/>
          </w:tcPr>
          <w:p w:rsidR="00737EFD" w:rsidRPr="00123C16" w:rsidRDefault="00737EFD" w:rsidP="00737E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737EFD" w:rsidRPr="00123C16" w:rsidRDefault="00737EFD" w:rsidP="00737E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4F4D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D74F4D" w:rsidRPr="00123C16" w:rsidRDefault="00D74F4D" w:rsidP="00737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66" w:type="dxa"/>
            <w:shd w:val="clear" w:color="auto" w:fill="auto"/>
          </w:tcPr>
          <w:p w:rsidR="00D74F4D" w:rsidRPr="00D90E16" w:rsidRDefault="00D74F4D" w:rsidP="00CA5372">
            <w:pPr>
              <w:pStyle w:val="af6"/>
              <w:tabs>
                <w:tab w:val="clear" w:pos="360"/>
              </w:tabs>
              <w:autoSpaceDE/>
              <w:autoSpaceDN/>
              <w:ind w:left="0" w:firstLine="0"/>
              <w:jc w:val="both"/>
            </w:pPr>
            <w:r>
              <w:t>Кодирование изображения.</w:t>
            </w:r>
          </w:p>
        </w:tc>
        <w:tc>
          <w:tcPr>
            <w:tcW w:w="727" w:type="dxa"/>
            <w:vAlign w:val="center"/>
          </w:tcPr>
          <w:p w:rsidR="00D74F4D" w:rsidRPr="00990C97" w:rsidRDefault="00D74F4D" w:rsidP="00737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D74F4D" w:rsidRPr="00544F99" w:rsidRDefault="00D74F4D" w:rsidP="00737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.10-1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</w:t>
            </w:r>
          </w:p>
        </w:tc>
        <w:tc>
          <w:tcPr>
            <w:tcW w:w="1134" w:type="dxa"/>
          </w:tcPr>
          <w:p w:rsidR="00D74F4D" w:rsidRPr="00123C16" w:rsidRDefault="00D74F4D" w:rsidP="00737E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4D" w:rsidRPr="00123C16" w:rsidRDefault="00D74F4D" w:rsidP="00737E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4F4D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D74F4D" w:rsidRPr="00123C16" w:rsidRDefault="00D74F4D" w:rsidP="00D7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66" w:type="dxa"/>
            <w:shd w:val="clear" w:color="auto" w:fill="auto"/>
          </w:tcPr>
          <w:p w:rsidR="00D74F4D" w:rsidRPr="00627A38" w:rsidRDefault="00D74F4D" w:rsidP="00D74F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vAlign w:val="center"/>
          </w:tcPr>
          <w:p w:rsidR="00D74F4D" w:rsidRPr="00990C97" w:rsidRDefault="00D74F4D" w:rsidP="00D7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D74F4D" w:rsidRPr="00544F99" w:rsidRDefault="00D74F4D" w:rsidP="00D7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.10-1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</w:t>
            </w:r>
          </w:p>
        </w:tc>
        <w:tc>
          <w:tcPr>
            <w:tcW w:w="1134" w:type="dxa"/>
          </w:tcPr>
          <w:p w:rsidR="00D74F4D" w:rsidRPr="00123C16" w:rsidRDefault="00D74F4D" w:rsidP="00D74F4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4D" w:rsidRPr="00123C16" w:rsidRDefault="00D74F4D" w:rsidP="00D74F4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4F4D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D74F4D" w:rsidRPr="00123C16" w:rsidRDefault="00D74F4D" w:rsidP="00D7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66" w:type="dxa"/>
            <w:shd w:val="clear" w:color="auto" w:fill="auto"/>
          </w:tcPr>
          <w:p w:rsidR="00D74F4D" w:rsidRPr="00627A38" w:rsidRDefault="00D74F4D" w:rsidP="00D74F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vAlign w:val="center"/>
          </w:tcPr>
          <w:p w:rsidR="00D74F4D" w:rsidRPr="00990C97" w:rsidRDefault="00D74F4D" w:rsidP="00D7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D74F4D" w:rsidRPr="00544F99" w:rsidRDefault="00D74F4D" w:rsidP="00D7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.10-1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</w:t>
            </w:r>
          </w:p>
        </w:tc>
        <w:tc>
          <w:tcPr>
            <w:tcW w:w="1134" w:type="dxa"/>
          </w:tcPr>
          <w:p w:rsidR="00D74F4D" w:rsidRPr="00123C16" w:rsidRDefault="00D74F4D" w:rsidP="00D74F4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4D" w:rsidRPr="00123C16" w:rsidRDefault="00D74F4D" w:rsidP="00D74F4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4F4D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D74F4D" w:rsidRPr="00123C16" w:rsidRDefault="00D74F4D" w:rsidP="00737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66" w:type="dxa"/>
            <w:shd w:val="clear" w:color="auto" w:fill="auto"/>
          </w:tcPr>
          <w:p w:rsidR="00D74F4D" w:rsidRPr="00D90E16" w:rsidRDefault="00D74F4D" w:rsidP="00CA5372">
            <w:pPr>
              <w:pStyle w:val="af6"/>
              <w:tabs>
                <w:tab w:val="clear" w:pos="360"/>
              </w:tabs>
              <w:autoSpaceDE/>
              <w:autoSpaceDN/>
              <w:ind w:left="0" w:firstLine="0"/>
              <w:jc w:val="both"/>
            </w:pPr>
            <w:r>
              <w:t>Кодирование звуковой информации.</w:t>
            </w:r>
          </w:p>
        </w:tc>
        <w:tc>
          <w:tcPr>
            <w:tcW w:w="727" w:type="dxa"/>
            <w:vAlign w:val="center"/>
          </w:tcPr>
          <w:p w:rsidR="00D74F4D" w:rsidRPr="00990C97" w:rsidRDefault="00D74F4D" w:rsidP="00737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D74F4D" w:rsidRPr="00544F99" w:rsidRDefault="00D74F4D" w:rsidP="00737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.10-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</w:t>
            </w:r>
          </w:p>
        </w:tc>
        <w:tc>
          <w:tcPr>
            <w:tcW w:w="1134" w:type="dxa"/>
          </w:tcPr>
          <w:p w:rsidR="00D74F4D" w:rsidRPr="00123C16" w:rsidRDefault="00D74F4D" w:rsidP="00737E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4D" w:rsidRPr="00123C16" w:rsidRDefault="00D74F4D" w:rsidP="00737EF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4F4D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D74F4D" w:rsidRPr="00123C16" w:rsidRDefault="00D74F4D" w:rsidP="00D7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66" w:type="dxa"/>
            <w:shd w:val="clear" w:color="auto" w:fill="auto"/>
          </w:tcPr>
          <w:p w:rsidR="00D74F4D" w:rsidRPr="00627A38" w:rsidRDefault="00D74F4D" w:rsidP="00D74F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vAlign w:val="center"/>
          </w:tcPr>
          <w:p w:rsidR="00D74F4D" w:rsidRPr="00990C97" w:rsidRDefault="00D74F4D" w:rsidP="00D7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D74F4D" w:rsidRPr="00544F99" w:rsidRDefault="00D74F4D" w:rsidP="00D7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.10-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</w:t>
            </w:r>
          </w:p>
        </w:tc>
        <w:tc>
          <w:tcPr>
            <w:tcW w:w="1134" w:type="dxa"/>
          </w:tcPr>
          <w:p w:rsidR="00D74F4D" w:rsidRPr="00123C16" w:rsidRDefault="00D74F4D" w:rsidP="00D74F4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74F4D" w:rsidRPr="00123C16" w:rsidRDefault="00D74F4D" w:rsidP="00D74F4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4606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C24606" w:rsidRPr="00123C16" w:rsidRDefault="00C24606" w:rsidP="00D7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66" w:type="dxa"/>
            <w:shd w:val="clear" w:color="auto" w:fill="auto"/>
          </w:tcPr>
          <w:p w:rsidR="00C24606" w:rsidRPr="00D90E16" w:rsidRDefault="00C24606" w:rsidP="00B556F9">
            <w:pPr>
              <w:pStyle w:val="af6"/>
              <w:tabs>
                <w:tab w:val="clear" w:pos="360"/>
              </w:tabs>
              <w:autoSpaceDE/>
              <w:autoSpaceDN/>
              <w:ind w:left="0" w:firstLine="0"/>
              <w:jc w:val="both"/>
            </w:pPr>
            <w:r>
              <w:t>Сжатие двоично</w:t>
            </w:r>
            <w:r w:rsidR="00B556F9">
              <w:t>го</w:t>
            </w:r>
            <w:r>
              <w:t xml:space="preserve"> </w:t>
            </w:r>
            <w:r w:rsidR="00B556F9">
              <w:t>кода</w:t>
            </w:r>
            <w:r>
              <w:t>.</w:t>
            </w:r>
          </w:p>
        </w:tc>
        <w:tc>
          <w:tcPr>
            <w:tcW w:w="727" w:type="dxa"/>
            <w:vAlign w:val="center"/>
          </w:tcPr>
          <w:p w:rsidR="00C24606" w:rsidRPr="00990C97" w:rsidRDefault="00C24606" w:rsidP="00D7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24606" w:rsidRPr="00544F99" w:rsidRDefault="00C24606" w:rsidP="00D74F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.10-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</w:t>
            </w:r>
          </w:p>
        </w:tc>
        <w:tc>
          <w:tcPr>
            <w:tcW w:w="1134" w:type="dxa"/>
          </w:tcPr>
          <w:p w:rsidR="00C24606" w:rsidRPr="00123C16" w:rsidRDefault="00C24606" w:rsidP="00D74F4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C24606" w:rsidRPr="00123C16" w:rsidRDefault="00C24606" w:rsidP="00D74F4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4606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C24606" w:rsidRPr="00123C16" w:rsidRDefault="00C24606" w:rsidP="00C24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66" w:type="dxa"/>
            <w:shd w:val="clear" w:color="auto" w:fill="auto"/>
          </w:tcPr>
          <w:p w:rsidR="00C24606" w:rsidRPr="00627A38" w:rsidRDefault="00C24606" w:rsidP="00C246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vAlign w:val="center"/>
          </w:tcPr>
          <w:p w:rsidR="00C24606" w:rsidRPr="00990C97" w:rsidRDefault="00C24606" w:rsidP="00C24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24606" w:rsidRPr="00544F99" w:rsidRDefault="00C24606" w:rsidP="00C24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.10-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</w:t>
            </w:r>
          </w:p>
        </w:tc>
        <w:tc>
          <w:tcPr>
            <w:tcW w:w="1134" w:type="dxa"/>
          </w:tcPr>
          <w:p w:rsidR="00C24606" w:rsidRPr="00123C16" w:rsidRDefault="00C24606" w:rsidP="00C2460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C24606" w:rsidRPr="00123C16" w:rsidRDefault="00C24606" w:rsidP="00C2460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4606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C24606" w:rsidRPr="00123C16" w:rsidRDefault="00C24606" w:rsidP="00C24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66" w:type="dxa"/>
            <w:shd w:val="clear" w:color="auto" w:fill="auto"/>
          </w:tcPr>
          <w:p w:rsidR="00C24606" w:rsidRPr="004A793A" w:rsidRDefault="00C24606" w:rsidP="00C246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  <w:r w:rsidRPr="004A79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vAlign w:val="center"/>
          </w:tcPr>
          <w:p w:rsidR="00C24606" w:rsidRPr="00990C97" w:rsidRDefault="00C24606" w:rsidP="00C24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24606" w:rsidRPr="00544F99" w:rsidRDefault="00C24606" w:rsidP="00C24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.10-26.10</w:t>
            </w:r>
          </w:p>
        </w:tc>
        <w:tc>
          <w:tcPr>
            <w:tcW w:w="1134" w:type="dxa"/>
          </w:tcPr>
          <w:p w:rsidR="00C24606" w:rsidRPr="00123C16" w:rsidRDefault="00C24606" w:rsidP="00C2460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C24606" w:rsidRPr="00123C16" w:rsidRDefault="00C24606" w:rsidP="00C2460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24606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C24606" w:rsidRPr="00123C16" w:rsidRDefault="00C24606" w:rsidP="00C24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66" w:type="dxa"/>
            <w:shd w:val="clear" w:color="auto" w:fill="auto"/>
          </w:tcPr>
          <w:p w:rsidR="00C24606" w:rsidRPr="00AD7288" w:rsidRDefault="00306DEE" w:rsidP="00C24606">
            <w:pPr>
              <w:pStyle w:val="a4"/>
              <w:spacing w:before="0" w:beforeAutospacing="0"/>
            </w:pPr>
            <w:r w:rsidRPr="00E66132">
              <w:t>Хранение информации</w:t>
            </w:r>
            <w:r>
              <w:t>.</w:t>
            </w:r>
          </w:p>
        </w:tc>
        <w:tc>
          <w:tcPr>
            <w:tcW w:w="727" w:type="dxa"/>
            <w:vAlign w:val="center"/>
          </w:tcPr>
          <w:p w:rsidR="00C24606" w:rsidRPr="00990C97" w:rsidRDefault="00C24606" w:rsidP="00C24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24606" w:rsidRPr="00544F99" w:rsidRDefault="00C24606" w:rsidP="00C24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.10-26.10</w:t>
            </w:r>
          </w:p>
        </w:tc>
        <w:tc>
          <w:tcPr>
            <w:tcW w:w="1134" w:type="dxa"/>
          </w:tcPr>
          <w:p w:rsidR="00C24606" w:rsidRPr="00123C16" w:rsidRDefault="00C24606" w:rsidP="00C2460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C24606" w:rsidRPr="00123C16" w:rsidRDefault="00C24606" w:rsidP="00C2460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E6781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shd w:val="clear" w:color="auto" w:fill="auto"/>
            <w:vAlign w:val="center"/>
          </w:tcPr>
          <w:p w:rsidR="00EE6781" w:rsidRPr="00123C16" w:rsidRDefault="00EE6781" w:rsidP="00C24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66" w:type="dxa"/>
            <w:tcBorders>
              <w:bottom w:val="single" w:sz="4" w:space="0" w:color="auto"/>
            </w:tcBorders>
            <w:shd w:val="clear" w:color="auto" w:fill="auto"/>
          </w:tcPr>
          <w:p w:rsidR="00EE6781" w:rsidRPr="00E66132" w:rsidRDefault="00EE6781" w:rsidP="00EE6781">
            <w:pPr>
              <w:pStyle w:val="a4"/>
              <w:spacing w:before="0" w:beforeAutospacing="0"/>
            </w:pPr>
            <w:r w:rsidRPr="00E66132">
              <w:t>Передача информации</w:t>
            </w:r>
            <w:r>
              <w:t>.</w:t>
            </w:r>
          </w:p>
        </w:tc>
        <w:tc>
          <w:tcPr>
            <w:tcW w:w="727" w:type="dxa"/>
            <w:vAlign w:val="center"/>
          </w:tcPr>
          <w:p w:rsidR="00EE6781" w:rsidRPr="00990C97" w:rsidRDefault="00EE6781" w:rsidP="00C24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EE6781" w:rsidRPr="00544F99" w:rsidRDefault="00EE6781" w:rsidP="00C246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.10-26.10</w:t>
            </w:r>
          </w:p>
        </w:tc>
        <w:tc>
          <w:tcPr>
            <w:tcW w:w="1134" w:type="dxa"/>
          </w:tcPr>
          <w:p w:rsidR="00EE6781" w:rsidRPr="00123C16" w:rsidRDefault="00EE6781" w:rsidP="00C2460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E6781" w:rsidRPr="00123C16" w:rsidRDefault="00EE6781" w:rsidP="00C2460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1094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1094" w:rsidRPr="00123C16" w:rsidRDefault="00D21094" w:rsidP="00D21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094" w:rsidRPr="00627A38" w:rsidRDefault="00D21094" w:rsidP="00D210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D21094" w:rsidRPr="00990C97" w:rsidRDefault="00D21094" w:rsidP="00D21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D21094" w:rsidRPr="00544F99" w:rsidRDefault="00D21094" w:rsidP="00D21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.10-26.10</w:t>
            </w:r>
          </w:p>
        </w:tc>
        <w:tc>
          <w:tcPr>
            <w:tcW w:w="1134" w:type="dxa"/>
          </w:tcPr>
          <w:p w:rsidR="00D21094" w:rsidRPr="00123C16" w:rsidRDefault="00D21094" w:rsidP="00D210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21094" w:rsidRPr="00123C16" w:rsidRDefault="00D21094" w:rsidP="00D210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0723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B0723" w:rsidRPr="00123C16" w:rsidRDefault="002B0723" w:rsidP="00D21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723" w:rsidRPr="00E66132" w:rsidRDefault="002B0723" w:rsidP="002B0723">
            <w:pPr>
              <w:pStyle w:val="a4"/>
              <w:spacing w:before="0" w:beforeAutospacing="0"/>
            </w:pPr>
            <w:r w:rsidRPr="00E66132">
              <w:t>Коррекция ошибок при передаче данных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2B0723" w:rsidRPr="00990C97" w:rsidRDefault="002B0723" w:rsidP="00D21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2B0723" w:rsidRPr="00544F99" w:rsidRDefault="002B0723" w:rsidP="00D21094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.11-</w:t>
            </w:r>
            <w:r>
              <w:rPr>
                <w:sz w:val="16"/>
                <w:szCs w:val="16"/>
              </w:rPr>
              <w:t>09</w:t>
            </w:r>
            <w:r>
              <w:rPr>
                <w:sz w:val="16"/>
                <w:szCs w:val="16"/>
                <w:lang w:val="en-US"/>
              </w:rPr>
              <w:t>.11</w:t>
            </w:r>
          </w:p>
        </w:tc>
        <w:tc>
          <w:tcPr>
            <w:tcW w:w="1134" w:type="dxa"/>
          </w:tcPr>
          <w:p w:rsidR="002B0723" w:rsidRPr="00123C16" w:rsidRDefault="002B0723" w:rsidP="00D210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2B0723" w:rsidRPr="00123C16" w:rsidRDefault="002B0723" w:rsidP="00D210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B0723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B0723" w:rsidRPr="00123C16" w:rsidRDefault="002B0723" w:rsidP="002B0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723" w:rsidRPr="00627A38" w:rsidRDefault="002B0723" w:rsidP="002B07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2B0723" w:rsidRPr="00990C97" w:rsidRDefault="002B0723" w:rsidP="002B0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2B0723" w:rsidRPr="00544F99" w:rsidRDefault="002B0723" w:rsidP="002B0723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.11-</w:t>
            </w:r>
            <w:r>
              <w:rPr>
                <w:sz w:val="16"/>
                <w:szCs w:val="16"/>
              </w:rPr>
              <w:t>09</w:t>
            </w:r>
            <w:r>
              <w:rPr>
                <w:sz w:val="16"/>
                <w:szCs w:val="16"/>
                <w:lang w:val="en-US"/>
              </w:rPr>
              <w:t>.11</w:t>
            </w:r>
          </w:p>
        </w:tc>
        <w:tc>
          <w:tcPr>
            <w:tcW w:w="1134" w:type="dxa"/>
          </w:tcPr>
          <w:p w:rsidR="002B0723" w:rsidRPr="00123C16" w:rsidRDefault="002B0723" w:rsidP="002B07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2B0723" w:rsidRPr="00123C16" w:rsidRDefault="002B0723" w:rsidP="002B07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7CBD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97CBD" w:rsidRPr="00123C16" w:rsidRDefault="00297CBD" w:rsidP="002B0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7CBD" w:rsidRPr="00D90E16" w:rsidRDefault="00297CBD" w:rsidP="00CA5372">
            <w:pPr>
              <w:pStyle w:val="af6"/>
              <w:tabs>
                <w:tab w:val="clear" w:pos="360"/>
              </w:tabs>
              <w:autoSpaceDE/>
              <w:autoSpaceDN/>
              <w:ind w:left="0" w:firstLine="0"/>
              <w:jc w:val="both"/>
            </w:pPr>
            <w:r w:rsidRPr="00E66132">
              <w:t>Обработка информации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297CBD" w:rsidRPr="00990C97" w:rsidRDefault="00297CBD" w:rsidP="002B07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297CBD" w:rsidRPr="00544F99" w:rsidRDefault="00297CBD" w:rsidP="002B0723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.11-</w:t>
            </w:r>
            <w:r>
              <w:rPr>
                <w:sz w:val="16"/>
                <w:szCs w:val="16"/>
              </w:rPr>
              <w:t>09</w:t>
            </w:r>
            <w:r>
              <w:rPr>
                <w:sz w:val="16"/>
                <w:szCs w:val="16"/>
                <w:lang w:val="en-US"/>
              </w:rPr>
              <w:t>.11</w:t>
            </w:r>
          </w:p>
        </w:tc>
        <w:tc>
          <w:tcPr>
            <w:tcW w:w="1134" w:type="dxa"/>
          </w:tcPr>
          <w:p w:rsidR="00297CBD" w:rsidRPr="00123C16" w:rsidRDefault="00297CBD" w:rsidP="002B07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297CBD" w:rsidRPr="00123C16" w:rsidRDefault="00297CBD" w:rsidP="002B072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43FF1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43FF1" w:rsidRPr="00123C16" w:rsidRDefault="00B43FF1" w:rsidP="00B4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FF1" w:rsidRPr="00627A38" w:rsidRDefault="00B43FF1" w:rsidP="00B43F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B43FF1" w:rsidRPr="00990C97" w:rsidRDefault="00B43FF1" w:rsidP="00B4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B43FF1" w:rsidRPr="00544F99" w:rsidRDefault="00B43FF1" w:rsidP="00B43FF1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.11-</w:t>
            </w:r>
            <w:r>
              <w:rPr>
                <w:sz w:val="16"/>
                <w:szCs w:val="16"/>
              </w:rPr>
              <w:t>09</w:t>
            </w:r>
            <w:r>
              <w:rPr>
                <w:sz w:val="16"/>
                <w:szCs w:val="16"/>
                <w:lang w:val="en-US"/>
              </w:rPr>
              <w:t>.11</w:t>
            </w:r>
          </w:p>
        </w:tc>
        <w:tc>
          <w:tcPr>
            <w:tcW w:w="1134" w:type="dxa"/>
          </w:tcPr>
          <w:p w:rsidR="00B43FF1" w:rsidRPr="00123C16" w:rsidRDefault="00B43FF1" w:rsidP="00B43F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43FF1" w:rsidRPr="00123C16" w:rsidRDefault="00B43FF1" w:rsidP="00B43F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6E19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96E19" w:rsidRPr="00123C16" w:rsidRDefault="00796E19" w:rsidP="00796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E19" w:rsidRPr="004A793A" w:rsidRDefault="00796E19" w:rsidP="00796E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</w:t>
            </w:r>
            <w:r w:rsidRPr="004A79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796E19" w:rsidRPr="00990C97" w:rsidRDefault="00796E19" w:rsidP="00796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796E19" w:rsidRPr="00544F99" w:rsidRDefault="00796E19" w:rsidP="00796E19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.11-1</w:t>
            </w: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.11</w:t>
            </w:r>
          </w:p>
        </w:tc>
        <w:tc>
          <w:tcPr>
            <w:tcW w:w="1134" w:type="dxa"/>
          </w:tcPr>
          <w:p w:rsidR="00796E19" w:rsidRPr="00123C16" w:rsidRDefault="00796E19" w:rsidP="00796E1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E19" w:rsidRPr="00123C16" w:rsidRDefault="00796E19" w:rsidP="00796E1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6E19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96E19" w:rsidRPr="00123C16" w:rsidRDefault="00796E19" w:rsidP="00796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E19" w:rsidRPr="00110CB2" w:rsidRDefault="007A5503" w:rsidP="00796E19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t>Формы мышления.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796E19" w:rsidRPr="00990C97" w:rsidRDefault="00796E19" w:rsidP="00796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796E19" w:rsidRPr="00544F99" w:rsidRDefault="00796E19" w:rsidP="00796E19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.11-1</w:t>
            </w: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.11</w:t>
            </w:r>
          </w:p>
        </w:tc>
        <w:tc>
          <w:tcPr>
            <w:tcW w:w="1134" w:type="dxa"/>
          </w:tcPr>
          <w:p w:rsidR="00796E19" w:rsidRPr="00123C16" w:rsidRDefault="00796E19" w:rsidP="00796E1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E19" w:rsidRPr="00123C16" w:rsidRDefault="00796E19" w:rsidP="00796E1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96E19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96E19" w:rsidRPr="00123C16" w:rsidRDefault="00796E19" w:rsidP="00796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E19" w:rsidRPr="00110CB2" w:rsidRDefault="00CA5372" w:rsidP="00796E19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t>Логика и логические операции.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796E19" w:rsidRPr="00990C97" w:rsidRDefault="00796E19" w:rsidP="00796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796E19" w:rsidRPr="00544F99" w:rsidRDefault="00796E19" w:rsidP="00796E19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.11-1</w:t>
            </w: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.11</w:t>
            </w:r>
          </w:p>
        </w:tc>
        <w:tc>
          <w:tcPr>
            <w:tcW w:w="1134" w:type="dxa"/>
          </w:tcPr>
          <w:p w:rsidR="00796E19" w:rsidRPr="00123C16" w:rsidRDefault="00796E19" w:rsidP="00796E1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796E19" w:rsidRPr="00123C16" w:rsidRDefault="00796E19" w:rsidP="00796E1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34CE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534CE" w:rsidRPr="00123C16" w:rsidRDefault="000534CE" w:rsidP="00053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4CE" w:rsidRPr="00627A38" w:rsidRDefault="000534CE" w:rsidP="000534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0534CE" w:rsidRPr="00990C97" w:rsidRDefault="000534CE" w:rsidP="00053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0534CE" w:rsidRPr="00544F99" w:rsidRDefault="000534CE" w:rsidP="000534CE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.11-1</w:t>
            </w: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.11</w:t>
            </w:r>
          </w:p>
        </w:tc>
        <w:tc>
          <w:tcPr>
            <w:tcW w:w="1134" w:type="dxa"/>
          </w:tcPr>
          <w:p w:rsidR="000534CE" w:rsidRPr="00123C16" w:rsidRDefault="000534CE" w:rsidP="000534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534CE" w:rsidRPr="00123C16" w:rsidRDefault="000534CE" w:rsidP="000534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34CE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534CE" w:rsidRPr="00123C16" w:rsidRDefault="000534CE" w:rsidP="00053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34CE" w:rsidRPr="00627A38" w:rsidRDefault="000534CE" w:rsidP="000534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0534CE" w:rsidRPr="00990C97" w:rsidRDefault="000534CE" w:rsidP="00053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0534CE" w:rsidRPr="00544F99" w:rsidRDefault="000534CE" w:rsidP="000534CE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.11-2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.11</w:t>
            </w:r>
          </w:p>
        </w:tc>
        <w:tc>
          <w:tcPr>
            <w:tcW w:w="1134" w:type="dxa"/>
          </w:tcPr>
          <w:p w:rsidR="000534CE" w:rsidRPr="00123C16" w:rsidRDefault="000534CE" w:rsidP="000534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534CE" w:rsidRPr="00123C16" w:rsidRDefault="000534CE" w:rsidP="000534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5BD2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5BD2" w:rsidRPr="00123C16" w:rsidRDefault="002E5BD2" w:rsidP="00053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BD2" w:rsidRPr="00D90E16" w:rsidRDefault="002E5BD2" w:rsidP="0013397F">
            <w:pPr>
              <w:pStyle w:val="af6"/>
              <w:tabs>
                <w:tab w:val="clear" w:pos="360"/>
              </w:tabs>
              <w:autoSpaceDE/>
              <w:autoSpaceDN/>
              <w:ind w:left="0" w:firstLine="0"/>
              <w:jc w:val="both"/>
            </w:pPr>
            <w:r>
              <w:t>Таблицы истинности.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2E5BD2" w:rsidRPr="00990C97" w:rsidRDefault="002E5BD2" w:rsidP="000534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2E5BD2" w:rsidRPr="00544F99" w:rsidRDefault="002E5BD2" w:rsidP="000534CE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.11-2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.11</w:t>
            </w:r>
          </w:p>
        </w:tc>
        <w:tc>
          <w:tcPr>
            <w:tcW w:w="1134" w:type="dxa"/>
          </w:tcPr>
          <w:p w:rsidR="002E5BD2" w:rsidRPr="00123C16" w:rsidRDefault="002E5BD2" w:rsidP="000534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2E5BD2" w:rsidRPr="00123C16" w:rsidRDefault="002E5BD2" w:rsidP="000534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5BD2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5BD2" w:rsidRPr="00123C16" w:rsidRDefault="002E5BD2" w:rsidP="002E5B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BD2" w:rsidRPr="00627A38" w:rsidRDefault="002E5BD2" w:rsidP="002E5B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2E5BD2" w:rsidRPr="00990C97" w:rsidRDefault="002E5BD2" w:rsidP="002E5B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2E5BD2" w:rsidRPr="00544F99" w:rsidRDefault="002E5BD2" w:rsidP="002E5BD2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.11-2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.11</w:t>
            </w:r>
          </w:p>
        </w:tc>
        <w:tc>
          <w:tcPr>
            <w:tcW w:w="1134" w:type="dxa"/>
          </w:tcPr>
          <w:p w:rsidR="002E5BD2" w:rsidRPr="00123C16" w:rsidRDefault="002E5BD2" w:rsidP="002E5BD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2E5BD2" w:rsidRPr="00123C16" w:rsidRDefault="002E5BD2" w:rsidP="002E5BD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5BD2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5BD2" w:rsidRPr="00123C16" w:rsidRDefault="002E5BD2" w:rsidP="002E5B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BD2" w:rsidRPr="00110CB2" w:rsidRDefault="00113028" w:rsidP="002E5BD2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t>Логические формулы.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2E5BD2" w:rsidRPr="00990C97" w:rsidRDefault="002E5BD2" w:rsidP="002E5B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2E5BD2" w:rsidRPr="00544F99" w:rsidRDefault="002E5BD2" w:rsidP="002E5BD2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.11-2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.11</w:t>
            </w:r>
          </w:p>
        </w:tc>
        <w:tc>
          <w:tcPr>
            <w:tcW w:w="1134" w:type="dxa"/>
          </w:tcPr>
          <w:p w:rsidR="002E5BD2" w:rsidRPr="00123C16" w:rsidRDefault="002E5BD2" w:rsidP="002E5BD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2E5BD2" w:rsidRPr="00123C16" w:rsidRDefault="002E5BD2" w:rsidP="002E5BD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3028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3028" w:rsidRPr="00123C16" w:rsidRDefault="00113028" w:rsidP="001130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28" w:rsidRPr="00627A38" w:rsidRDefault="00113028" w:rsidP="00113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113028" w:rsidRPr="00990C97" w:rsidRDefault="00113028" w:rsidP="001130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13028" w:rsidRPr="004E3307" w:rsidRDefault="00113028" w:rsidP="00113028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.11-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0.1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113028" w:rsidRPr="00123C16" w:rsidRDefault="00113028" w:rsidP="0011302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13028" w:rsidRPr="00123C16" w:rsidRDefault="00113028" w:rsidP="0011302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13028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3028" w:rsidRPr="00123C16" w:rsidRDefault="00113028" w:rsidP="001130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3028" w:rsidRPr="00627A38" w:rsidRDefault="00113028" w:rsidP="001130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113028" w:rsidRPr="00990C97" w:rsidRDefault="00113028" w:rsidP="001130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13028" w:rsidRPr="004E3307" w:rsidRDefault="00113028" w:rsidP="00113028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.11-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0.1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113028" w:rsidRPr="00123C16" w:rsidRDefault="00113028" w:rsidP="0011302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13028" w:rsidRPr="00123C16" w:rsidRDefault="00113028" w:rsidP="0011302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5BD2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5BD2" w:rsidRPr="00123C16" w:rsidRDefault="002E5BD2" w:rsidP="002E5B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BD2" w:rsidRPr="00110CB2" w:rsidRDefault="00307687" w:rsidP="002E5BD2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t>Логические схемы.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2E5BD2" w:rsidRPr="00990C97" w:rsidRDefault="002E5BD2" w:rsidP="002E5B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2E5BD2" w:rsidRPr="004E3307" w:rsidRDefault="002E5BD2" w:rsidP="002E5BD2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.11-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0.1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2E5BD2" w:rsidRPr="00123C16" w:rsidRDefault="002E5BD2" w:rsidP="002E5BD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2E5BD2" w:rsidRPr="00123C16" w:rsidRDefault="002E5BD2" w:rsidP="002E5BD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7687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7687" w:rsidRPr="00123C16" w:rsidRDefault="00307687" w:rsidP="0030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87" w:rsidRPr="00627A38" w:rsidRDefault="00307687" w:rsidP="003076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07687" w:rsidRPr="00990C97" w:rsidRDefault="00307687" w:rsidP="0030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07687" w:rsidRPr="004E3307" w:rsidRDefault="00307687" w:rsidP="00307687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.11-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0.1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307687" w:rsidRPr="00123C16" w:rsidRDefault="00307687" w:rsidP="0030768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07687" w:rsidRPr="00123C16" w:rsidRDefault="00307687" w:rsidP="0030768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7687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7687" w:rsidRPr="00123C16" w:rsidRDefault="00307687" w:rsidP="0030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87" w:rsidRPr="00110CB2" w:rsidRDefault="007F096E" w:rsidP="00307687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t>Решение логических задач.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07687" w:rsidRPr="00990C97" w:rsidRDefault="00307687" w:rsidP="0030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07687" w:rsidRPr="00544F99" w:rsidRDefault="00307687" w:rsidP="00307687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.12-0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.12</w:t>
            </w:r>
          </w:p>
        </w:tc>
        <w:tc>
          <w:tcPr>
            <w:tcW w:w="1134" w:type="dxa"/>
          </w:tcPr>
          <w:p w:rsidR="00307687" w:rsidRPr="00123C16" w:rsidRDefault="00307687" w:rsidP="0030768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07687" w:rsidRPr="00123C16" w:rsidRDefault="00307687" w:rsidP="0030768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96E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096E" w:rsidRPr="00123C16" w:rsidRDefault="007F096E" w:rsidP="007F09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6E" w:rsidRPr="00627A38" w:rsidRDefault="007F096E" w:rsidP="007F0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7F096E" w:rsidRPr="00990C97" w:rsidRDefault="007F096E" w:rsidP="007F09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7F096E" w:rsidRPr="00544F99" w:rsidRDefault="007F096E" w:rsidP="007F096E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.12-0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.12</w:t>
            </w:r>
          </w:p>
        </w:tc>
        <w:tc>
          <w:tcPr>
            <w:tcW w:w="1134" w:type="dxa"/>
          </w:tcPr>
          <w:p w:rsidR="007F096E" w:rsidRPr="00123C16" w:rsidRDefault="007F096E" w:rsidP="007F09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7F096E" w:rsidRPr="00123C16" w:rsidRDefault="007F096E" w:rsidP="007F09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F096E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F096E" w:rsidRPr="00123C16" w:rsidRDefault="007F096E" w:rsidP="007F09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96E" w:rsidRPr="00627A38" w:rsidRDefault="007F096E" w:rsidP="007F09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7F096E" w:rsidRPr="00990C97" w:rsidRDefault="007F096E" w:rsidP="007F09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7F096E" w:rsidRPr="00544F99" w:rsidRDefault="007F096E" w:rsidP="007F096E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.12-0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.12</w:t>
            </w:r>
          </w:p>
        </w:tc>
        <w:tc>
          <w:tcPr>
            <w:tcW w:w="1134" w:type="dxa"/>
          </w:tcPr>
          <w:p w:rsidR="007F096E" w:rsidRPr="00123C16" w:rsidRDefault="007F096E" w:rsidP="007F09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7F096E" w:rsidRPr="00123C16" w:rsidRDefault="007F096E" w:rsidP="007F096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7687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07687" w:rsidRPr="00123C16" w:rsidRDefault="00307687" w:rsidP="0030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687" w:rsidRPr="00110CB2" w:rsidRDefault="005F1A09" w:rsidP="00307687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t>Логические функции на области числовых значений.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07687" w:rsidRPr="00990C97" w:rsidRDefault="00307687" w:rsidP="003076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07687" w:rsidRPr="00544F99" w:rsidRDefault="00307687" w:rsidP="00307687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.12-0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.12</w:t>
            </w:r>
          </w:p>
        </w:tc>
        <w:tc>
          <w:tcPr>
            <w:tcW w:w="1134" w:type="dxa"/>
          </w:tcPr>
          <w:p w:rsidR="00307687" w:rsidRPr="00123C16" w:rsidRDefault="00307687" w:rsidP="0030768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07687" w:rsidRPr="00123C16" w:rsidRDefault="00307687" w:rsidP="0030768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A09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F1A09" w:rsidRPr="00123C16" w:rsidRDefault="005F1A09" w:rsidP="005F1A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09" w:rsidRPr="00627A38" w:rsidRDefault="005F1A09" w:rsidP="005F1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5F1A09" w:rsidRPr="00990C97" w:rsidRDefault="005F1A09" w:rsidP="005F1A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F1A09" w:rsidRPr="005F08C2" w:rsidRDefault="005F1A09" w:rsidP="005F1A09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 w:rsidRPr="005F08C2">
              <w:rPr>
                <w:sz w:val="16"/>
                <w:szCs w:val="16"/>
                <w:lang w:val="en-US"/>
              </w:rPr>
              <w:t>.12-1</w:t>
            </w:r>
            <w:r>
              <w:rPr>
                <w:sz w:val="16"/>
                <w:szCs w:val="16"/>
              </w:rPr>
              <w:t>4</w:t>
            </w:r>
            <w:r w:rsidRPr="005F08C2">
              <w:rPr>
                <w:sz w:val="16"/>
                <w:szCs w:val="16"/>
                <w:lang w:val="en-US"/>
              </w:rPr>
              <w:t>.12</w:t>
            </w:r>
          </w:p>
        </w:tc>
        <w:tc>
          <w:tcPr>
            <w:tcW w:w="1134" w:type="dxa"/>
          </w:tcPr>
          <w:p w:rsidR="005F1A09" w:rsidRPr="00123C16" w:rsidRDefault="005F1A09" w:rsidP="005F1A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F1A09" w:rsidRPr="00123C16" w:rsidRDefault="005F1A09" w:rsidP="005F1A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1A09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F1A09" w:rsidRPr="00123C16" w:rsidRDefault="005F1A09" w:rsidP="005F1A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A09" w:rsidRPr="00627A38" w:rsidRDefault="005F1A09" w:rsidP="005F1A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5F1A09" w:rsidRPr="00990C97" w:rsidRDefault="005F1A09" w:rsidP="005F1A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F1A09" w:rsidRPr="005F08C2" w:rsidRDefault="005F1A09" w:rsidP="005F1A09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 w:rsidRPr="005F08C2">
              <w:rPr>
                <w:sz w:val="16"/>
                <w:szCs w:val="16"/>
                <w:lang w:val="en-US"/>
              </w:rPr>
              <w:t>.12-1</w:t>
            </w:r>
            <w:r>
              <w:rPr>
                <w:sz w:val="16"/>
                <w:szCs w:val="16"/>
              </w:rPr>
              <w:t>4</w:t>
            </w:r>
            <w:r w:rsidRPr="005F08C2">
              <w:rPr>
                <w:sz w:val="16"/>
                <w:szCs w:val="16"/>
                <w:lang w:val="en-US"/>
              </w:rPr>
              <w:t>.12</w:t>
            </w:r>
          </w:p>
        </w:tc>
        <w:tc>
          <w:tcPr>
            <w:tcW w:w="1134" w:type="dxa"/>
          </w:tcPr>
          <w:p w:rsidR="005F1A09" w:rsidRPr="00123C16" w:rsidRDefault="005F1A09" w:rsidP="005F1A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F1A09" w:rsidRPr="00123C16" w:rsidRDefault="005F1A09" w:rsidP="005F1A0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16098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16098" w:rsidRPr="00123C16" w:rsidRDefault="00716098" w:rsidP="007160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6098" w:rsidRPr="004A793A" w:rsidRDefault="00716098" w:rsidP="007160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</w:t>
            </w:r>
            <w:r w:rsidRPr="004A79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716098" w:rsidRPr="00990C97" w:rsidRDefault="00716098" w:rsidP="007160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716098" w:rsidRPr="005F08C2" w:rsidRDefault="00716098" w:rsidP="00716098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 w:rsidRPr="005F08C2">
              <w:rPr>
                <w:sz w:val="16"/>
                <w:szCs w:val="16"/>
                <w:lang w:val="en-US"/>
              </w:rPr>
              <w:t>.12-1</w:t>
            </w:r>
            <w:r>
              <w:rPr>
                <w:sz w:val="16"/>
                <w:szCs w:val="16"/>
              </w:rPr>
              <w:t>4</w:t>
            </w:r>
            <w:r w:rsidRPr="005F08C2">
              <w:rPr>
                <w:sz w:val="16"/>
                <w:szCs w:val="16"/>
                <w:lang w:val="en-US"/>
              </w:rPr>
              <w:t>.12</w:t>
            </w:r>
          </w:p>
        </w:tc>
        <w:tc>
          <w:tcPr>
            <w:tcW w:w="1134" w:type="dxa"/>
          </w:tcPr>
          <w:p w:rsidR="00716098" w:rsidRPr="00123C16" w:rsidRDefault="00716098" w:rsidP="007160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716098" w:rsidRPr="00123C16" w:rsidRDefault="00716098" w:rsidP="007160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161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2161" w:rsidRPr="00123C16" w:rsidRDefault="00B22161" w:rsidP="007160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161" w:rsidRPr="00B22161" w:rsidRDefault="00B22161" w:rsidP="00B22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61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Определение, свойства и описание алгоритма</w:t>
            </w:r>
            <w:r w:rsidR="009D1D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B22161" w:rsidRPr="00990C97" w:rsidRDefault="00B22161" w:rsidP="007160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B22161" w:rsidRPr="005F08C2" w:rsidRDefault="00B22161" w:rsidP="00716098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 w:rsidRPr="005F08C2">
              <w:rPr>
                <w:sz w:val="16"/>
                <w:szCs w:val="16"/>
                <w:lang w:val="en-US"/>
              </w:rPr>
              <w:t>.12-1</w:t>
            </w:r>
            <w:r>
              <w:rPr>
                <w:sz w:val="16"/>
                <w:szCs w:val="16"/>
              </w:rPr>
              <w:t>4</w:t>
            </w:r>
            <w:r w:rsidRPr="005F08C2">
              <w:rPr>
                <w:sz w:val="16"/>
                <w:szCs w:val="16"/>
                <w:lang w:val="en-US"/>
              </w:rPr>
              <w:t>.12</w:t>
            </w:r>
          </w:p>
        </w:tc>
        <w:tc>
          <w:tcPr>
            <w:tcW w:w="1134" w:type="dxa"/>
          </w:tcPr>
          <w:p w:rsidR="00B22161" w:rsidRPr="00123C16" w:rsidRDefault="00B22161" w:rsidP="007160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22161" w:rsidRPr="00123C16" w:rsidRDefault="00B22161" w:rsidP="007160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2161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2161" w:rsidRPr="00123C16" w:rsidRDefault="00B22161" w:rsidP="00B221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161" w:rsidRPr="00B22161" w:rsidRDefault="00B22161" w:rsidP="00B221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161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Определение, свойства и описание алгоритма</w:t>
            </w:r>
            <w:r w:rsidR="009D1D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B22161" w:rsidRPr="00990C97" w:rsidRDefault="00B22161" w:rsidP="00B221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B22161" w:rsidRPr="005F08C2" w:rsidRDefault="00B22161" w:rsidP="00B22161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.12-2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.12</w:t>
            </w:r>
          </w:p>
        </w:tc>
        <w:tc>
          <w:tcPr>
            <w:tcW w:w="1134" w:type="dxa"/>
          </w:tcPr>
          <w:p w:rsidR="00B22161" w:rsidRPr="00123C16" w:rsidRDefault="00B22161" w:rsidP="00B221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22161" w:rsidRPr="00123C16" w:rsidRDefault="00B22161" w:rsidP="00B221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003B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4003B" w:rsidRPr="00123C16" w:rsidRDefault="0004003B" w:rsidP="00B221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3B" w:rsidRPr="0004003B" w:rsidRDefault="0004003B" w:rsidP="00040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03B">
              <w:rPr>
                <w:rFonts w:ascii="Times New Roman" w:hAnsi="Times New Roman" w:cs="Times New Roman"/>
                <w:sz w:val="24"/>
                <w:szCs w:val="24"/>
              </w:rPr>
              <w:t>Машина Тьюринга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04003B" w:rsidRPr="00990C97" w:rsidRDefault="0004003B" w:rsidP="00B221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04003B" w:rsidRPr="005F08C2" w:rsidRDefault="0004003B" w:rsidP="00B22161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.12-2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.12</w:t>
            </w:r>
          </w:p>
        </w:tc>
        <w:tc>
          <w:tcPr>
            <w:tcW w:w="1134" w:type="dxa"/>
          </w:tcPr>
          <w:p w:rsidR="0004003B" w:rsidRPr="00123C16" w:rsidRDefault="0004003B" w:rsidP="00B221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4003B" w:rsidRPr="00123C16" w:rsidRDefault="0004003B" w:rsidP="00B221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003B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4003B" w:rsidRPr="00123C16" w:rsidRDefault="0004003B" w:rsidP="00040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3B" w:rsidRPr="00627A38" w:rsidRDefault="0004003B" w:rsidP="00040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04003B" w:rsidRPr="00990C97" w:rsidRDefault="0004003B" w:rsidP="00040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04003B" w:rsidRPr="005F08C2" w:rsidRDefault="0004003B" w:rsidP="0004003B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.12-2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.12</w:t>
            </w:r>
          </w:p>
        </w:tc>
        <w:tc>
          <w:tcPr>
            <w:tcW w:w="1134" w:type="dxa"/>
          </w:tcPr>
          <w:p w:rsidR="0004003B" w:rsidRPr="00123C16" w:rsidRDefault="0004003B" w:rsidP="000400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4003B" w:rsidRPr="00123C16" w:rsidRDefault="0004003B" w:rsidP="000400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4003B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4003B" w:rsidRPr="00123C16" w:rsidRDefault="0004003B" w:rsidP="00040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003B" w:rsidRPr="00110CB2" w:rsidRDefault="00BF3DAE" w:rsidP="0004003B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>Машина Поста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04003B" w:rsidRPr="00990C97" w:rsidRDefault="0004003B" w:rsidP="000400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04003B" w:rsidRPr="005F08C2" w:rsidRDefault="0004003B" w:rsidP="0004003B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.12-2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.12</w:t>
            </w:r>
          </w:p>
        </w:tc>
        <w:tc>
          <w:tcPr>
            <w:tcW w:w="1134" w:type="dxa"/>
          </w:tcPr>
          <w:p w:rsidR="0004003B" w:rsidRPr="00123C16" w:rsidRDefault="0004003B" w:rsidP="000400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4003B" w:rsidRPr="00123C16" w:rsidRDefault="0004003B" w:rsidP="000400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DAE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3DAE" w:rsidRPr="00123C16" w:rsidRDefault="00BF3DAE" w:rsidP="00BF3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DAE" w:rsidRPr="00627A38" w:rsidRDefault="00BF3DAE" w:rsidP="00BF3D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BF3DAE" w:rsidRPr="00990C97" w:rsidRDefault="00BF3DAE" w:rsidP="00BF3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BF3DAE" w:rsidRPr="005F08C2" w:rsidRDefault="00BF3DAE" w:rsidP="00BF3DAE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.12-28.12</w:t>
            </w:r>
          </w:p>
        </w:tc>
        <w:tc>
          <w:tcPr>
            <w:tcW w:w="1134" w:type="dxa"/>
          </w:tcPr>
          <w:p w:rsidR="00BF3DAE" w:rsidRPr="00123C16" w:rsidRDefault="00BF3DAE" w:rsidP="00BF3D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F3DAE" w:rsidRPr="00123C16" w:rsidRDefault="00BF3DAE" w:rsidP="00BF3D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3DAE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F3DAE" w:rsidRPr="00123C16" w:rsidRDefault="00BF3DAE" w:rsidP="00BF3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DAE" w:rsidRPr="00110CB2" w:rsidRDefault="006E44E2" w:rsidP="00BF3DAE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>Этапы алгоритмического решения задачи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BF3DAE" w:rsidRPr="00990C97" w:rsidRDefault="00BF3DAE" w:rsidP="00BF3DA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BF3DAE" w:rsidRPr="005F08C2" w:rsidRDefault="00BF3DAE" w:rsidP="00BF3DAE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.12-28.12</w:t>
            </w:r>
          </w:p>
        </w:tc>
        <w:tc>
          <w:tcPr>
            <w:tcW w:w="1134" w:type="dxa"/>
          </w:tcPr>
          <w:p w:rsidR="00BF3DAE" w:rsidRPr="00123C16" w:rsidRDefault="00BF3DAE" w:rsidP="00BF3D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F3DAE" w:rsidRPr="00123C16" w:rsidRDefault="00BF3DAE" w:rsidP="00BF3DA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4E2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44E2" w:rsidRPr="00123C16" w:rsidRDefault="006E44E2" w:rsidP="006E44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4E2" w:rsidRPr="00110CB2" w:rsidRDefault="006E44E2" w:rsidP="006E44E2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>Этапы алгоритмического решения задачи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6E44E2" w:rsidRPr="00990C97" w:rsidRDefault="006E44E2" w:rsidP="006E44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E44E2" w:rsidRPr="005F08C2" w:rsidRDefault="006E44E2" w:rsidP="006E44E2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.12-28.12</w:t>
            </w:r>
          </w:p>
        </w:tc>
        <w:tc>
          <w:tcPr>
            <w:tcW w:w="1134" w:type="dxa"/>
          </w:tcPr>
          <w:p w:rsidR="006E44E2" w:rsidRPr="00123C16" w:rsidRDefault="006E44E2" w:rsidP="006E44E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E44E2" w:rsidRPr="00123C16" w:rsidRDefault="006E44E2" w:rsidP="006E44E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4E2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44E2" w:rsidRPr="00123C16" w:rsidRDefault="006E44E2" w:rsidP="006E44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4E2" w:rsidRPr="00110CB2" w:rsidRDefault="006E44E2" w:rsidP="006E44E2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t>Алгоритмы поиска данных.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6E44E2" w:rsidRPr="00990C97" w:rsidRDefault="006E44E2" w:rsidP="006E44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E44E2" w:rsidRPr="005F08C2" w:rsidRDefault="006E44E2" w:rsidP="006E44E2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.12-28.12</w:t>
            </w:r>
          </w:p>
        </w:tc>
        <w:tc>
          <w:tcPr>
            <w:tcW w:w="1134" w:type="dxa"/>
          </w:tcPr>
          <w:p w:rsidR="006E44E2" w:rsidRPr="00123C16" w:rsidRDefault="006E44E2" w:rsidP="006E44E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E44E2" w:rsidRPr="00123C16" w:rsidRDefault="006E44E2" w:rsidP="006E44E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E44E2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44E2" w:rsidRPr="00123C16" w:rsidRDefault="006E44E2" w:rsidP="006E44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4E2" w:rsidRPr="00110CB2" w:rsidRDefault="006E44E2" w:rsidP="006E44E2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t>Алгоритмы поиска данных.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6E44E2" w:rsidRPr="00990C97" w:rsidRDefault="006E44E2" w:rsidP="006E44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6E44E2" w:rsidRPr="005F08C2" w:rsidRDefault="006E44E2" w:rsidP="006E44E2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09.01-1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.01</w:t>
            </w:r>
          </w:p>
        </w:tc>
        <w:tc>
          <w:tcPr>
            <w:tcW w:w="1134" w:type="dxa"/>
          </w:tcPr>
          <w:p w:rsidR="006E44E2" w:rsidRPr="00123C16" w:rsidRDefault="006E44E2" w:rsidP="006E44E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6E44E2" w:rsidRPr="00123C16" w:rsidRDefault="006E44E2" w:rsidP="006E44E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BA9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43BA9" w:rsidRPr="00123C16" w:rsidRDefault="00E43BA9" w:rsidP="006E44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BA9" w:rsidRPr="00D90E16" w:rsidRDefault="00E43BA9" w:rsidP="0013397F">
            <w:pPr>
              <w:pStyle w:val="af6"/>
              <w:tabs>
                <w:tab w:val="clear" w:pos="360"/>
              </w:tabs>
              <w:autoSpaceDE/>
              <w:autoSpaceDN/>
              <w:ind w:left="0" w:firstLine="0"/>
              <w:jc w:val="both"/>
            </w:pPr>
            <w:r>
              <w:t>Программирование поиска.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E43BA9" w:rsidRPr="00990C97" w:rsidRDefault="00E43BA9" w:rsidP="006E44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E43BA9" w:rsidRPr="005F08C2" w:rsidRDefault="00E43BA9" w:rsidP="006E44E2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09.01-1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.01</w:t>
            </w:r>
          </w:p>
        </w:tc>
        <w:tc>
          <w:tcPr>
            <w:tcW w:w="1134" w:type="dxa"/>
          </w:tcPr>
          <w:p w:rsidR="00E43BA9" w:rsidRPr="00123C16" w:rsidRDefault="00E43BA9" w:rsidP="006E44E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43BA9" w:rsidRPr="00123C16" w:rsidRDefault="00E43BA9" w:rsidP="006E44E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BA9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43BA9" w:rsidRPr="00123C16" w:rsidRDefault="00E43BA9" w:rsidP="00E43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BA9" w:rsidRPr="00627A38" w:rsidRDefault="00E43BA9" w:rsidP="00E43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E43BA9" w:rsidRPr="00990C97" w:rsidRDefault="00E43BA9" w:rsidP="00E43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E43BA9" w:rsidRPr="005F08C2" w:rsidRDefault="00E43BA9" w:rsidP="00E43BA9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09.01-1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.01</w:t>
            </w:r>
          </w:p>
        </w:tc>
        <w:tc>
          <w:tcPr>
            <w:tcW w:w="1134" w:type="dxa"/>
          </w:tcPr>
          <w:p w:rsidR="00E43BA9" w:rsidRPr="00123C16" w:rsidRDefault="00E43BA9" w:rsidP="00E43B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43BA9" w:rsidRPr="00123C16" w:rsidRDefault="00E43BA9" w:rsidP="00E43B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BA9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43BA9" w:rsidRPr="00123C16" w:rsidRDefault="00E43BA9" w:rsidP="00E43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BA9" w:rsidRPr="00627A38" w:rsidRDefault="00E43BA9" w:rsidP="00E43B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E43BA9" w:rsidRPr="00990C97" w:rsidRDefault="00E43BA9" w:rsidP="00E43B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E43BA9" w:rsidRPr="005F08C2" w:rsidRDefault="00E43BA9" w:rsidP="00E43BA9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09.01-1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.01</w:t>
            </w:r>
          </w:p>
        </w:tc>
        <w:tc>
          <w:tcPr>
            <w:tcW w:w="1134" w:type="dxa"/>
          </w:tcPr>
          <w:p w:rsidR="00E43BA9" w:rsidRPr="00123C16" w:rsidRDefault="00E43BA9" w:rsidP="00E43B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43BA9" w:rsidRPr="00123C16" w:rsidRDefault="00E43BA9" w:rsidP="00E43BA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43BA9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43BA9" w:rsidRPr="00123C16" w:rsidRDefault="00E43BA9" w:rsidP="006E44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BA9" w:rsidRPr="00110CB2" w:rsidRDefault="00404D28" w:rsidP="006E44E2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t>Алгоритмы сортировки</w:t>
            </w:r>
            <w:r w:rsidR="009F3B94" w:rsidRPr="00E66132">
              <w:t xml:space="preserve"> данных</w:t>
            </w:r>
            <w:r w:rsidR="009F3B94"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E43BA9" w:rsidRPr="00990C97" w:rsidRDefault="00E43BA9" w:rsidP="006E44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E43BA9" w:rsidRPr="005F08C2" w:rsidRDefault="00E43BA9" w:rsidP="006E44E2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.01-2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.01</w:t>
            </w:r>
          </w:p>
        </w:tc>
        <w:tc>
          <w:tcPr>
            <w:tcW w:w="1134" w:type="dxa"/>
          </w:tcPr>
          <w:p w:rsidR="00E43BA9" w:rsidRPr="00123C16" w:rsidRDefault="00E43BA9" w:rsidP="006E44E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E43BA9" w:rsidRPr="00123C16" w:rsidRDefault="00E43BA9" w:rsidP="006E44E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3AB4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73AB4" w:rsidRPr="00123C16" w:rsidRDefault="00F73AB4" w:rsidP="00F73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AB4" w:rsidRPr="00627A38" w:rsidRDefault="00F73AB4" w:rsidP="00F73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F73AB4" w:rsidRPr="00990C97" w:rsidRDefault="00F73AB4" w:rsidP="00F73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F73AB4" w:rsidRPr="005F08C2" w:rsidRDefault="00F73AB4" w:rsidP="00F73AB4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.01-2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.01</w:t>
            </w:r>
          </w:p>
        </w:tc>
        <w:tc>
          <w:tcPr>
            <w:tcW w:w="1134" w:type="dxa"/>
          </w:tcPr>
          <w:p w:rsidR="00F73AB4" w:rsidRPr="00123C16" w:rsidRDefault="00F73AB4" w:rsidP="00F73A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73AB4" w:rsidRPr="00123C16" w:rsidRDefault="00F73AB4" w:rsidP="00F73A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3AB4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73AB4" w:rsidRPr="00123C16" w:rsidRDefault="00F73AB4" w:rsidP="00F73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AB4" w:rsidRPr="00627A38" w:rsidRDefault="00F73AB4" w:rsidP="00F73A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F73AB4" w:rsidRPr="00990C97" w:rsidRDefault="00F73AB4" w:rsidP="00F73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F73AB4" w:rsidRPr="005F08C2" w:rsidRDefault="00F73AB4" w:rsidP="00F73AB4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.01-2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.01</w:t>
            </w:r>
          </w:p>
        </w:tc>
        <w:tc>
          <w:tcPr>
            <w:tcW w:w="1134" w:type="dxa"/>
          </w:tcPr>
          <w:p w:rsidR="00F73AB4" w:rsidRPr="00123C16" w:rsidRDefault="00F73AB4" w:rsidP="00F73A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73AB4" w:rsidRPr="00123C16" w:rsidRDefault="00F73AB4" w:rsidP="00F73A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73AB4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73AB4" w:rsidRPr="00123C16" w:rsidRDefault="00F73AB4" w:rsidP="00F73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AB4" w:rsidRPr="00110CB2" w:rsidRDefault="00F73AB4" w:rsidP="00F73AB4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cs="Times New Roman"/>
              </w:rPr>
              <w:t>Контрольная работа №6</w:t>
            </w:r>
            <w:r w:rsidRPr="004A793A">
              <w:rPr>
                <w:rFonts w:cs="Times New Roman"/>
              </w:rP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F73AB4" w:rsidRPr="00990C97" w:rsidRDefault="00F73AB4" w:rsidP="00F73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F73AB4" w:rsidRPr="005F08C2" w:rsidRDefault="00F73AB4" w:rsidP="00F73AB4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.01-2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.01</w:t>
            </w:r>
          </w:p>
        </w:tc>
        <w:tc>
          <w:tcPr>
            <w:tcW w:w="1134" w:type="dxa"/>
          </w:tcPr>
          <w:p w:rsidR="00F73AB4" w:rsidRPr="00123C16" w:rsidRDefault="00F73AB4" w:rsidP="00F73A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73AB4" w:rsidRPr="00123C16" w:rsidRDefault="00F73AB4" w:rsidP="00F73A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4BE7" w:rsidRPr="00123C16" w:rsidTr="00E242C8">
        <w:trPr>
          <w:gridAfter w:val="1"/>
          <w:wAfter w:w="30" w:type="dxa"/>
          <w:cantSplit/>
          <w:trHeight w:val="284"/>
        </w:trPr>
        <w:tc>
          <w:tcPr>
            <w:tcW w:w="10946" w:type="dxa"/>
            <w:gridSpan w:val="6"/>
            <w:shd w:val="clear" w:color="auto" w:fill="auto"/>
            <w:vAlign w:val="center"/>
          </w:tcPr>
          <w:p w:rsidR="00684BE7" w:rsidRPr="00123C16" w:rsidRDefault="00D8132F" w:rsidP="007C70A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 w:rsidR="00684BE7"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684BE7" w:rsidRPr="00C71C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84BE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Компьютер. (</w:t>
            </w:r>
            <w:r w:rsidR="007C7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  <w:r w:rsidR="00684BE7"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час</w:t>
            </w:r>
            <w:r w:rsidR="007C70A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ов</w:t>
            </w:r>
            <w:r w:rsidR="00684BE7"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F73AB4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73AB4" w:rsidRPr="00123C16" w:rsidRDefault="00F73AB4" w:rsidP="00F73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3AB4" w:rsidRPr="00110CB2" w:rsidRDefault="00AC29CE" w:rsidP="00F73AB4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>Логические элементы и переключательные схемы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F73AB4" w:rsidRPr="00990C97" w:rsidRDefault="00F73AB4" w:rsidP="00F73A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F73AB4" w:rsidRPr="005F08C2" w:rsidRDefault="00F73AB4" w:rsidP="00F73AB4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.01-0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.02</w:t>
            </w:r>
          </w:p>
        </w:tc>
        <w:tc>
          <w:tcPr>
            <w:tcW w:w="1134" w:type="dxa"/>
          </w:tcPr>
          <w:p w:rsidR="00F73AB4" w:rsidRPr="00B14692" w:rsidRDefault="00F73AB4" w:rsidP="00B146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F73AB4" w:rsidRPr="00123C16" w:rsidRDefault="00F73AB4" w:rsidP="00F73AB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5A8B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5A8B" w:rsidRPr="00123C16" w:rsidRDefault="00DC5A8B" w:rsidP="00DC5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A8B" w:rsidRPr="00110CB2" w:rsidRDefault="00DC5A8B" w:rsidP="00DC5A8B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>Логические элементы и переключательные схемы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DC5A8B" w:rsidRPr="00990C97" w:rsidRDefault="00DC5A8B" w:rsidP="00DC5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DC5A8B" w:rsidRPr="005F08C2" w:rsidRDefault="00DC5A8B" w:rsidP="00DC5A8B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.01-0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.02</w:t>
            </w:r>
          </w:p>
        </w:tc>
        <w:tc>
          <w:tcPr>
            <w:tcW w:w="1134" w:type="dxa"/>
          </w:tcPr>
          <w:p w:rsidR="00DC5A8B" w:rsidRPr="00B14692" w:rsidRDefault="00DC5A8B" w:rsidP="00B146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C5A8B" w:rsidRPr="00123C16" w:rsidRDefault="00DC5A8B" w:rsidP="00DC5A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C5A8B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5A8B" w:rsidRPr="00123C16" w:rsidRDefault="00DC5A8B" w:rsidP="00DC5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A8B" w:rsidRPr="00110CB2" w:rsidRDefault="00084952" w:rsidP="00DC5A8B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>Логические схемы элементов компьютера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DC5A8B" w:rsidRPr="00990C97" w:rsidRDefault="00DC5A8B" w:rsidP="00DC5A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DC5A8B" w:rsidRPr="005F08C2" w:rsidRDefault="00DC5A8B" w:rsidP="00DC5A8B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.01-0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.02</w:t>
            </w:r>
          </w:p>
        </w:tc>
        <w:tc>
          <w:tcPr>
            <w:tcW w:w="1134" w:type="dxa"/>
          </w:tcPr>
          <w:p w:rsidR="00DC5A8B" w:rsidRPr="00B14692" w:rsidRDefault="00DC5A8B" w:rsidP="00B146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C5A8B" w:rsidRPr="00123C16" w:rsidRDefault="00DC5A8B" w:rsidP="00DC5A8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4952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84952" w:rsidRPr="00123C16" w:rsidRDefault="00084952" w:rsidP="000849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952" w:rsidRPr="00627A38" w:rsidRDefault="00084952" w:rsidP="000849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084952" w:rsidRPr="00990C97" w:rsidRDefault="00084952" w:rsidP="000849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084952" w:rsidRPr="005F08C2" w:rsidRDefault="00084952" w:rsidP="00084952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.01-0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.02</w:t>
            </w:r>
          </w:p>
        </w:tc>
        <w:tc>
          <w:tcPr>
            <w:tcW w:w="1134" w:type="dxa"/>
          </w:tcPr>
          <w:p w:rsidR="00084952" w:rsidRPr="00B14692" w:rsidRDefault="00084952" w:rsidP="00B146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84952" w:rsidRPr="00123C16" w:rsidRDefault="00084952" w:rsidP="000849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6786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786" w:rsidRPr="00123C16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786" w:rsidRPr="00110CB2" w:rsidRDefault="00516786" w:rsidP="00516786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cs="Times New Roman"/>
              </w:rPr>
              <w:t>Контрольная работа №7</w:t>
            </w:r>
            <w:r w:rsidRPr="004A793A">
              <w:rPr>
                <w:rFonts w:cs="Times New Roman"/>
              </w:rP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516786" w:rsidRPr="00990C97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16786" w:rsidRPr="005F08C2" w:rsidRDefault="00516786" w:rsidP="0051678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.02-0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.02</w:t>
            </w:r>
          </w:p>
        </w:tc>
        <w:tc>
          <w:tcPr>
            <w:tcW w:w="1134" w:type="dxa"/>
          </w:tcPr>
          <w:p w:rsidR="00516786" w:rsidRPr="00B14692" w:rsidRDefault="00516786" w:rsidP="00B146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16786" w:rsidRPr="00123C16" w:rsidRDefault="00516786" w:rsidP="0051678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6786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786" w:rsidRPr="00123C16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786" w:rsidRPr="00110CB2" w:rsidRDefault="00516786" w:rsidP="00516786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>Эволюция устройства ЭВМ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516786" w:rsidRPr="00990C97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16786" w:rsidRPr="005F08C2" w:rsidRDefault="00516786" w:rsidP="0051678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.02-0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.02</w:t>
            </w:r>
          </w:p>
        </w:tc>
        <w:tc>
          <w:tcPr>
            <w:tcW w:w="1134" w:type="dxa"/>
          </w:tcPr>
          <w:p w:rsidR="00516786" w:rsidRPr="00B14692" w:rsidRDefault="00516786" w:rsidP="00B146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16786" w:rsidRPr="00123C16" w:rsidRDefault="00516786" w:rsidP="0051678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6786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786" w:rsidRPr="00123C16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786" w:rsidRPr="00110CB2" w:rsidRDefault="00516786" w:rsidP="00516786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>Смена поколений ЭВМ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516786" w:rsidRPr="00990C97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16786" w:rsidRPr="005F08C2" w:rsidRDefault="00516786" w:rsidP="0051678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.02-0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.02</w:t>
            </w:r>
          </w:p>
        </w:tc>
        <w:tc>
          <w:tcPr>
            <w:tcW w:w="1134" w:type="dxa"/>
          </w:tcPr>
          <w:p w:rsidR="00516786" w:rsidRPr="00B14692" w:rsidRDefault="00516786" w:rsidP="00B146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16786" w:rsidRPr="00123C16" w:rsidRDefault="00516786" w:rsidP="0051678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6786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786" w:rsidRPr="00123C16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786" w:rsidRPr="00110CB2" w:rsidRDefault="00516786" w:rsidP="00516786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>Представление и обработка целых чисел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516786" w:rsidRPr="00990C97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16786" w:rsidRPr="005F08C2" w:rsidRDefault="00516786" w:rsidP="0051678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.02-0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.02</w:t>
            </w:r>
          </w:p>
        </w:tc>
        <w:tc>
          <w:tcPr>
            <w:tcW w:w="1134" w:type="dxa"/>
          </w:tcPr>
          <w:p w:rsidR="00516786" w:rsidRPr="00B14692" w:rsidRDefault="00516786" w:rsidP="00B146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16786" w:rsidRPr="00123C16" w:rsidRDefault="00516786" w:rsidP="0051678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6786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786" w:rsidRPr="00123C16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786" w:rsidRPr="00627A38" w:rsidRDefault="00516786" w:rsidP="00516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516786" w:rsidRPr="00990C97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16786" w:rsidRPr="005F08C2" w:rsidRDefault="00516786" w:rsidP="0051678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.02-1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.02</w:t>
            </w:r>
          </w:p>
        </w:tc>
        <w:tc>
          <w:tcPr>
            <w:tcW w:w="1134" w:type="dxa"/>
          </w:tcPr>
          <w:p w:rsidR="00516786" w:rsidRPr="00B14692" w:rsidRDefault="00516786" w:rsidP="00B146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16786" w:rsidRPr="00123C16" w:rsidRDefault="00516786" w:rsidP="0051678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6786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786" w:rsidRPr="00123C16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786" w:rsidRPr="00110CB2" w:rsidRDefault="00516786" w:rsidP="00516786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>Представление и обработка вещественных чисел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516786" w:rsidRPr="00990C97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16786" w:rsidRPr="005F08C2" w:rsidRDefault="00516786" w:rsidP="0051678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.02-1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.02</w:t>
            </w:r>
          </w:p>
        </w:tc>
        <w:tc>
          <w:tcPr>
            <w:tcW w:w="1134" w:type="dxa"/>
          </w:tcPr>
          <w:p w:rsidR="00516786" w:rsidRPr="00B14692" w:rsidRDefault="00516786" w:rsidP="00B146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16786" w:rsidRPr="00123C16" w:rsidRDefault="00516786" w:rsidP="0051678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6786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786" w:rsidRPr="00123C16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786" w:rsidRPr="00627A38" w:rsidRDefault="00516786" w:rsidP="00516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A3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516786" w:rsidRPr="00990C97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16786" w:rsidRPr="005F08C2" w:rsidRDefault="00516786" w:rsidP="0051678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.02-1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.02</w:t>
            </w:r>
          </w:p>
        </w:tc>
        <w:tc>
          <w:tcPr>
            <w:tcW w:w="1134" w:type="dxa"/>
          </w:tcPr>
          <w:p w:rsidR="00516786" w:rsidRPr="00B14692" w:rsidRDefault="00516786" w:rsidP="00B146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16786" w:rsidRPr="00123C16" w:rsidRDefault="00516786" w:rsidP="0051678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6786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786" w:rsidRPr="00123C16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786" w:rsidRPr="00110CB2" w:rsidRDefault="00516786" w:rsidP="00516786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>История и архитектура ПК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516786" w:rsidRPr="00990C97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16786" w:rsidRPr="005F08C2" w:rsidRDefault="00516786" w:rsidP="0051678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.02-1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.02</w:t>
            </w:r>
          </w:p>
        </w:tc>
        <w:tc>
          <w:tcPr>
            <w:tcW w:w="1134" w:type="dxa"/>
          </w:tcPr>
          <w:p w:rsidR="00516786" w:rsidRPr="00B14692" w:rsidRDefault="00516786" w:rsidP="00B146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16786" w:rsidRPr="00123C16" w:rsidRDefault="00516786" w:rsidP="0051678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6786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786" w:rsidRPr="00123C16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786" w:rsidRPr="00110CB2" w:rsidRDefault="00516786" w:rsidP="00516786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>Процессор, системная плата, внутренняя память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516786" w:rsidRPr="00990C97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16786" w:rsidRPr="005F08C2" w:rsidRDefault="00516786" w:rsidP="0051678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.02-2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.02</w:t>
            </w:r>
          </w:p>
        </w:tc>
        <w:tc>
          <w:tcPr>
            <w:tcW w:w="1134" w:type="dxa"/>
          </w:tcPr>
          <w:p w:rsidR="00516786" w:rsidRPr="00B14692" w:rsidRDefault="00516786" w:rsidP="00B146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16786" w:rsidRPr="00123C16" w:rsidRDefault="00516786" w:rsidP="0051678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6786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786" w:rsidRPr="00123C16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786" w:rsidRPr="00110CB2" w:rsidRDefault="00516786" w:rsidP="00516786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>Внешние устройства ПК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516786" w:rsidRPr="00990C97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16786" w:rsidRPr="005F08C2" w:rsidRDefault="00516786" w:rsidP="0051678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.02-2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.02</w:t>
            </w:r>
          </w:p>
        </w:tc>
        <w:tc>
          <w:tcPr>
            <w:tcW w:w="1134" w:type="dxa"/>
          </w:tcPr>
          <w:p w:rsidR="00516786" w:rsidRPr="00B14692" w:rsidRDefault="00516786" w:rsidP="00B146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16786" w:rsidRPr="00123C16" w:rsidRDefault="00516786" w:rsidP="0051678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6786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786" w:rsidRPr="00123C16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786" w:rsidRPr="00110CB2" w:rsidRDefault="00516786" w:rsidP="00516786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t>Классификация ПО.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516786" w:rsidRPr="00990C97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16786" w:rsidRPr="005F08C2" w:rsidRDefault="00516786" w:rsidP="0051678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.02-2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.02</w:t>
            </w:r>
          </w:p>
        </w:tc>
        <w:tc>
          <w:tcPr>
            <w:tcW w:w="1134" w:type="dxa"/>
          </w:tcPr>
          <w:p w:rsidR="00516786" w:rsidRPr="00B14692" w:rsidRDefault="00516786" w:rsidP="00B146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16786" w:rsidRPr="00123C16" w:rsidRDefault="00516786" w:rsidP="0051678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6786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786" w:rsidRPr="00123C16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786" w:rsidRPr="00110CB2" w:rsidRDefault="00516786" w:rsidP="00516786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>Операционные системы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516786" w:rsidRPr="00990C97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16786" w:rsidRPr="005F08C2" w:rsidRDefault="00516786" w:rsidP="0051678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.02-2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.02</w:t>
            </w:r>
          </w:p>
        </w:tc>
        <w:tc>
          <w:tcPr>
            <w:tcW w:w="1134" w:type="dxa"/>
          </w:tcPr>
          <w:p w:rsidR="00516786" w:rsidRPr="00B14692" w:rsidRDefault="00516786" w:rsidP="00B146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16786" w:rsidRPr="00123C16" w:rsidRDefault="00516786" w:rsidP="0051678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6786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6786" w:rsidRPr="00123C16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6786" w:rsidRPr="00110CB2" w:rsidRDefault="00516786" w:rsidP="00516786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Практическая работа.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516786" w:rsidRPr="00990C97" w:rsidRDefault="00516786" w:rsidP="005167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16786" w:rsidRPr="005F08C2" w:rsidRDefault="00516786" w:rsidP="0051678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.02-</w:t>
            </w:r>
            <w:r>
              <w:rPr>
                <w:sz w:val="16"/>
                <w:szCs w:val="16"/>
              </w:rPr>
              <w:t>29</w:t>
            </w:r>
            <w:r>
              <w:rPr>
                <w:sz w:val="16"/>
                <w:szCs w:val="16"/>
                <w:lang w:val="en-US"/>
              </w:rPr>
              <w:t>.</w:t>
            </w:r>
            <w:r>
              <w:rPr>
                <w:sz w:val="16"/>
                <w:szCs w:val="16"/>
              </w:rPr>
              <w:t>02</w:t>
            </w:r>
          </w:p>
        </w:tc>
        <w:tc>
          <w:tcPr>
            <w:tcW w:w="1134" w:type="dxa"/>
          </w:tcPr>
          <w:p w:rsidR="00516786" w:rsidRPr="00B14692" w:rsidRDefault="00516786" w:rsidP="00B146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16786" w:rsidRPr="00123C16" w:rsidRDefault="00516786" w:rsidP="0051678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4BEE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4BEE" w:rsidRPr="00123C16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BEE" w:rsidRPr="00110CB2" w:rsidRDefault="00C54BEE" w:rsidP="00C54BEE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cs="Times New Roman"/>
              </w:rPr>
              <w:t>Контрольная работа №8</w:t>
            </w:r>
            <w:r w:rsidRPr="004A793A">
              <w:rPr>
                <w:rFonts w:cs="Times New Roman"/>
              </w:rP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C54BEE" w:rsidRPr="00990C97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54BEE" w:rsidRPr="005F08C2" w:rsidRDefault="00C54BEE" w:rsidP="00C54BEE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.02-</w:t>
            </w:r>
            <w:r>
              <w:rPr>
                <w:sz w:val="16"/>
                <w:szCs w:val="16"/>
              </w:rPr>
              <w:t>29</w:t>
            </w:r>
            <w:r>
              <w:rPr>
                <w:sz w:val="16"/>
                <w:szCs w:val="16"/>
                <w:lang w:val="en-US"/>
              </w:rPr>
              <w:t>.</w:t>
            </w:r>
            <w:r>
              <w:rPr>
                <w:sz w:val="16"/>
                <w:szCs w:val="16"/>
              </w:rPr>
              <w:t>02</w:t>
            </w:r>
          </w:p>
        </w:tc>
        <w:tc>
          <w:tcPr>
            <w:tcW w:w="1134" w:type="dxa"/>
          </w:tcPr>
          <w:p w:rsidR="00C54BEE" w:rsidRPr="00B14692" w:rsidRDefault="00C54BEE" w:rsidP="00B1469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01BF" w:rsidRPr="00123C16" w:rsidTr="008373F7">
        <w:trPr>
          <w:gridAfter w:val="1"/>
          <w:wAfter w:w="30" w:type="dxa"/>
          <w:cantSplit/>
          <w:trHeight w:val="284"/>
        </w:trPr>
        <w:tc>
          <w:tcPr>
            <w:tcW w:w="10946" w:type="dxa"/>
            <w:gridSpan w:val="6"/>
            <w:shd w:val="clear" w:color="auto" w:fill="auto"/>
            <w:vAlign w:val="center"/>
          </w:tcPr>
          <w:p w:rsidR="002201BF" w:rsidRPr="00123C16" w:rsidRDefault="002201BF" w:rsidP="00022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71C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Информационные технологии. (</w:t>
            </w:r>
            <w:r w:rsidR="00022C7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ов</w:t>
            </w: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54BEE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4BEE" w:rsidRPr="00123C16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BEE" w:rsidRPr="00110CB2" w:rsidRDefault="0003277E" w:rsidP="00C54BEE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>Текстовые редакторы и процессоры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C54BEE" w:rsidRPr="00990C97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54BEE" w:rsidRPr="005F08C2" w:rsidRDefault="00C54BEE" w:rsidP="00C54BEE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.02-</w:t>
            </w:r>
            <w:r>
              <w:rPr>
                <w:sz w:val="16"/>
                <w:szCs w:val="16"/>
              </w:rPr>
              <w:t>29</w:t>
            </w:r>
            <w:r>
              <w:rPr>
                <w:sz w:val="16"/>
                <w:szCs w:val="16"/>
                <w:lang w:val="en-US"/>
              </w:rPr>
              <w:t>.</w:t>
            </w:r>
            <w:r>
              <w:rPr>
                <w:sz w:val="16"/>
                <w:szCs w:val="16"/>
              </w:rPr>
              <w:t>02</w:t>
            </w:r>
          </w:p>
        </w:tc>
        <w:tc>
          <w:tcPr>
            <w:tcW w:w="1134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4BEE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4BEE" w:rsidRPr="00123C16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BEE" w:rsidRPr="00110CB2" w:rsidRDefault="001B1E76" w:rsidP="00C54BEE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t>Форматирование текста.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C54BEE" w:rsidRPr="00990C97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54BEE" w:rsidRPr="005F08C2" w:rsidRDefault="00C54BEE" w:rsidP="00C54BEE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.02-</w:t>
            </w:r>
            <w:r>
              <w:rPr>
                <w:sz w:val="16"/>
                <w:szCs w:val="16"/>
              </w:rPr>
              <w:t>29</w:t>
            </w:r>
            <w:r>
              <w:rPr>
                <w:sz w:val="16"/>
                <w:szCs w:val="16"/>
                <w:lang w:val="en-US"/>
              </w:rPr>
              <w:t>.</w:t>
            </w:r>
            <w:r>
              <w:rPr>
                <w:sz w:val="16"/>
                <w:szCs w:val="16"/>
              </w:rPr>
              <w:t>02</w:t>
            </w:r>
          </w:p>
        </w:tc>
        <w:tc>
          <w:tcPr>
            <w:tcW w:w="1134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4BEE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4BEE" w:rsidRPr="00123C16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BEE" w:rsidRPr="00110CB2" w:rsidRDefault="001B1E76" w:rsidP="00C54BEE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t>Таблицы и рисунки.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C54BEE" w:rsidRPr="00990C97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54BEE" w:rsidRPr="005F08C2" w:rsidRDefault="00C54BEE" w:rsidP="00C54BEE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.03-0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.03</w:t>
            </w:r>
          </w:p>
        </w:tc>
        <w:tc>
          <w:tcPr>
            <w:tcW w:w="1134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4BEE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4BEE" w:rsidRPr="00123C16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BEE" w:rsidRPr="00110CB2" w:rsidRDefault="001B1E76" w:rsidP="00C54BEE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>Специальные тексты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C54BEE" w:rsidRPr="00990C97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54BEE" w:rsidRPr="005F08C2" w:rsidRDefault="00C54BEE" w:rsidP="00C54BEE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.03-0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.03</w:t>
            </w:r>
          </w:p>
        </w:tc>
        <w:tc>
          <w:tcPr>
            <w:tcW w:w="1134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4BEE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4BEE" w:rsidRPr="00123C16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95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BEE" w:rsidRPr="00110CB2" w:rsidRDefault="001B1E76" w:rsidP="00C54BEE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t>Стили и оглавления.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C54BEE" w:rsidRPr="00990C97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54BEE" w:rsidRPr="005F08C2" w:rsidRDefault="00C54BEE" w:rsidP="00C54BEE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.03-0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.03</w:t>
            </w:r>
          </w:p>
        </w:tc>
        <w:tc>
          <w:tcPr>
            <w:tcW w:w="1134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4BEE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4BEE" w:rsidRPr="00123C16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BEE" w:rsidRPr="00110CB2" w:rsidRDefault="001B1E76" w:rsidP="00C54BEE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t>Автоматизация в текстовых редакторах.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C54BEE" w:rsidRPr="00990C97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54BEE" w:rsidRPr="005F08C2" w:rsidRDefault="00C54BEE" w:rsidP="00C54BEE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.03-0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.03</w:t>
            </w:r>
          </w:p>
        </w:tc>
        <w:tc>
          <w:tcPr>
            <w:tcW w:w="1134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4BEE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4BEE" w:rsidRPr="00123C16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BEE" w:rsidRPr="00110CB2" w:rsidRDefault="001B1E76" w:rsidP="00C54BEE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>Издательские системы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C54BEE" w:rsidRPr="00990C97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54BEE" w:rsidRPr="005F08C2" w:rsidRDefault="00C54BEE" w:rsidP="00C54BEE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>
              <w:rPr>
                <w:sz w:val="16"/>
                <w:szCs w:val="16"/>
                <w:lang w:val="en-US"/>
              </w:rPr>
              <w:t>.03-1</w:t>
            </w: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.03</w:t>
            </w:r>
          </w:p>
        </w:tc>
        <w:tc>
          <w:tcPr>
            <w:tcW w:w="1134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4BEE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4BEE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BEE" w:rsidRPr="00110CB2" w:rsidRDefault="00DE26B5" w:rsidP="00C54BEE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Практическая работа.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C54BEE" w:rsidRPr="00990C97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54BEE" w:rsidRPr="005F08C2" w:rsidRDefault="00C54BEE" w:rsidP="00C54BEE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>
              <w:rPr>
                <w:sz w:val="16"/>
                <w:szCs w:val="16"/>
                <w:lang w:val="en-US"/>
              </w:rPr>
              <w:t>.03-1</w:t>
            </w: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.03</w:t>
            </w:r>
          </w:p>
        </w:tc>
        <w:tc>
          <w:tcPr>
            <w:tcW w:w="1134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4BEE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4BEE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BEE" w:rsidRPr="00110CB2" w:rsidRDefault="00DE26B5" w:rsidP="00DE26B5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t>Основы г</w:t>
            </w:r>
            <w:r w:rsidRPr="00E66132">
              <w:t>рафически</w:t>
            </w:r>
            <w:r>
              <w:t>х</w:t>
            </w:r>
            <w:r w:rsidRPr="00E66132">
              <w:t xml:space="preserve"> технологи</w:t>
            </w:r>
            <w:r>
              <w:t>й.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C54BEE" w:rsidRPr="00990C97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54BEE" w:rsidRPr="005F08C2" w:rsidRDefault="00C54BEE" w:rsidP="00C54BEE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>
              <w:rPr>
                <w:sz w:val="16"/>
                <w:szCs w:val="16"/>
                <w:lang w:val="en-US"/>
              </w:rPr>
              <w:t>.03-1</w:t>
            </w: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.03</w:t>
            </w:r>
          </w:p>
        </w:tc>
        <w:tc>
          <w:tcPr>
            <w:tcW w:w="1134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4BEE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4BEE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BEE" w:rsidRPr="00110CB2" w:rsidRDefault="00DE26B5" w:rsidP="00C54BEE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Трёхмерная графика.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C54BEE" w:rsidRPr="00990C97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54BEE" w:rsidRPr="005F08C2" w:rsidRDefault="00C54BEE" w:rsidP="00C54BEE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>
              <w:rPr>
                <w:sz w:val="16"/>
                <w:szCs w:val="16"/>
                <w:lang w:val="en-US"/>
              </w:rPr>
              <w:t>.03-1</w:t>
            </w: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.03</w:t>
            </w:r>
          </w:p>
        </w:tc>
        <w:tc>
          <w:tcPr>
            <w:tcW w:w="1134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4BEE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4BEE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BEE" w:rsidRPr="00110CB2" w:rsidRDefault="00DE26B5" w:rsidP="00C54BEE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Практическая работа.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C54BEE" w:rsidRPr="00990C97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54BEE" w:rsidRPr="003E7A5B" w:rsidRDefault="00C54BEE" w:rsidP="00C54BEE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.03-</w:t>
            </w:r>
            <w:r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  <w:lang w:val="en-US"/>
              </w:rPr>
              <w:t>.0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54BEE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4BEE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BEE" w:rsidRPr="00110CB2" w:rsidRDefault="00DE26B5" w:rsidP="00C54BEE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 xml:space="preserve">Технологии обработки </w:t>
            </w:r>
            <w:r>
              <w:t xml:space="preserve">цифрового </w:t>
            </w:r>
            <w:r w:rsidRPr="00E66132">
              <w:t>видео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C54BEE" w:rsidRPr="00990C97" w:rsidRDefault="00C54BEE" w:rsidP="00C54B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C54BEE" w:rsidRPr="003E7A5B" w:rsidRDefault="00C54BEE" w:rsidP="00C54BEE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.03-</w:t>
            </w:r>
            <w:r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  <w:lang w:val="en-US"/>
              </w:rPr>
              <w:t>.0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C54BEE" w:rsidRPr="00123C16" w:rsidRDefault="00C54BEE" w:rsidP="00C54BE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26B5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E26B5" w:rsidRDefault="00DE26B5" w:rsidP="00DE2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6B5" w:rsidRPr="00110CB2" w:rsidRDefault="00DE26B5" w:rsidP="00DE26B5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Практическая работа.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DE26B5" w:rsidRPr="00990C97" w:rsidRDefault="00DE26B5" w:rsidP="00DE2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DE26B5" w:rsidRPr="003E7A5B" w:rsidRDefault="00DE26B5" w:rsidP="00DE26B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.03-</w:t>
            </w:r>
            <w:r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  <w:lang w:val="en-US"/>
              </w:rPr>
              <w:t>.0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DE26B5" w:rsidRPr="00123C16" w:rsidRDefault="00DE26B5" w:rsidP="00DE26B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E26B5" w:rsidRPr="00123C16" w:rsidRDefault="00DE26B5" w:rsidP="00DE26B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E26B5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E26B5" w:rsidRDefault="00DE26B5" w:rsidP="00DE2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6B5" w:rsidRPr="00110CB2" w:rsidRDefault="007A3819" w:rsidP="00DE26B5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t>Технология обработки звука.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DE26B5" w:rsidRPr="00990C97" w:rsidRDefault="00DE26B5" w:rsidP="00DE26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DE26B5" w:rsidRPr="003E7A5B" w:rsidRDefault="00DE26B5" w:rsidP="00DE26B5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.03-</w:t>
            </w:r>
            <w:r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  <w:lang w:val="en-US"/>
              </w:rPr>
              <w:t>.0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DE26B5" w:rsidRPr="00123C16" w:rsidRDefault="00DE26B5" w:rsidP="00DE26B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E26B5" w:rsidRPr="00123C16" w:rsidRDefault="00DE26B5" w:rsidP="00DE26B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A3819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A3819" w:rsidRDefault="007A3819" w:rsidP="007A38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3819" w:rsidRPr="00110CB2" w:rsidRDefault="007A3819" w:rsidP="007A3819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Практическая работа.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7A3819" w:rsidRPr="00990C97" w:rsidRDefault="007A3819" w:rsidP="007A38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7A3819" w:rsidRPr="003E7A5B" w:rsidRDefault="007A3819" w:rsidP="007A381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30.03-04.04</w:t>
            </w:r>
          </w:p>
        </w:tc>
        <w:tc>
          <w:tcPr>
            <w:tcW w:w="1134" w:type="dxa"/>
          </w:tcPr>
          <w:p w:rsidR="007A3819" w:rsidRPr="00123C16" w:rsidRDefault="007A3819" w:rsidP="007A381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7A3819" w:rsidRPr="00123C16" w:rsidRDefault="007A3819" w:rsidP="007A381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703C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703C" w:rsidRDefault="00D2703C" w:rsidP="007A38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03C" w:rsidRPr="00D90E16" w:rsidRDefault="00D2703C" w:rsidP="00865A04">
            <w:pPr>
              <w:pStyle w:val="af6"/>
              <w:tabs>
                <w:tab w:val="clear" w:pos="360"/>
              </w:tabs>
              <w:autoSpaceDE/>
              <w:autoSpaceDN/>
              <w:ind w:left="0" w:firstLine="0"/>
              <w:jc w:val="both"/>
            </w:pPr>
            <w:r w:rsidRPr="00E66132">
              <w:t>Мультимедийные презентации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D2703C" w:rsidRPr="00990C97" w:rsidRDefault="00D2703C" w:rsidP="007A38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D2703C" w:rsidRPr="003E7A5B" w:rsidRDefault="00D2703C" w:rsidP="007A381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30.03-04.04</w:t>
            </w:r>
          </w:p>
        </w:tc>
        <w:tc>
          <w:tcPr>
            <w:tcW w:w="1134" w:type="dxa"/>
          </w:tcPr>
          <w:p w:rsidR="00D2703C" w:rsidRPr="00123C16" w:rsidRDefault="00D2703C" w:rsidP="007A381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2703C" w:rsidRPr="00123C16" w:rsidRDefault="00D2703C" w:rsidP="007A381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2703C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2703C" w:rsidRDefault="00D2703C" w:rsidP="007A38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03C" w:rsidRPr="00D90E16" w:rsidRDefault="00D2703C" w:rsidP="00504BBB">
            <w:pPr>
              <w:pStyle w:val="af6"/>
              <w:tabs>
                <w:tab w:val="clear" w:pos="360"/>
              </w:tabs>
              <w:autoSpaceDE/>
              <w:autoSpaceDN/>
              <w:ind w:left="0" w:firstLine="0"/>
              <w:jc w:val="both"/>
            </w:pPr>
            <w:r>
              <w:t>Использование мультимедийных эффектов.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D2703C" w:rsidRPr="00990C97" w:rsidRDefault="00D2703C" w:rsidP="007A38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D2703C" w:rsidRPr="003E7A5B" w:rsidRDefault="00D2703C" w:rsidP="007A381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30.03-04.04</w:t>
            </w:r>
          </w:p>
        </w:tc>
        <w:tc>
          <w:tcPr>
            <w:tcW w:w="1134" w:type="dxa"/>
          </w:tcPr>
          <w:p w:rsidR="00D2703C" w:rsidRPr="00123C16" w:rsidRDefault="00D2703C" w:rsidP="007A381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D2703C" w:rsidRPr="00123C16" w:rsidRDefault="00D2703C" w:rsidP="007A381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0F59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0F59" w:rsidRDefault="004A0F59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59" w:rsidRPr="00110CB2" w:rsidRDefault="004A0F59" w:rsidP="004A0F59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Практическая работа.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4A0F59" w:rsidRPr="00990C97" w:rsidRDefault="004A0F59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A0F59" w:rsidRPr="003E7A5B" w:rsidRDefault="004A0F59" w:rsidP="004A0F5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30.03-04.04</w:t>
            </w:r>
          </w:p>
        </w:tc>
        <w:tc>
          <w:tcPr>
            <w:tcW w:w="1134" w:type="dxa"/>
          </w:tcPr>
          <w:p w:rsidR="004A0F59" w:rsidRPr="00123C16" w:rsidRDefault="004A0F59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A0F59" w:rsidRPr="00123C16" w:rsidRDefault="004A0F59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0F59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0F59" w:rsidRDefault="004A0F59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59" w:rsidRPr="00110CB2" w:rsidRDefault="004A0F59" w:rsidP="004A0F59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Защита проекта.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4A0F59" w:rsidRPr="00990C97" w:rsidRDefault="004A0F59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A0F59" w:rsidRPr="005F08C2" w:rsidRDefault="004A0F59" w:rsidP="004A0F59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06</w:t>
            </w:r>
            <w:r>
              <w:rPr>
                <w:sz w:val="16"/>
                <w:szCs w:val="16"/>
                <w:lang w:val="en-US"/>
              </w:rPr>
              <w:t>.0</w:t>
            </w: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-1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.04</w:t>
            </w:r>
          </w:p>
        </w:tc>
        <w:tc>
          <w:tcPr>
            <w:tcW w:w="1134" w:type="dxa"/>
          </w:tcPr>
          <w:p w:rsidR="004A0F59" w:rsidRPr="00123C16" w:rsidRDefault="004A0F59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A0F59" w:rsidRPr="00123C16" w:rsidRDefault="004A0F59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0F59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0F59" w:rsidRDefault="004A0F59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59" w:rsidRPr="00110CB2" w:rsidRDefault="00504BBB" w:rsidP="004A0F59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>Электронная таблица: структура, данные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4A0F59" w:rsidRPr="00990C97" w:rsidRDefault="004A0F59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A0F59" w:rsidRPr="005F08C2" w:rsidRDefault="004A0F59" w:rsidP="004A0F59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06</w:t>
            </w:r>
            <w:r>
              <w:rPr>
                <w:sz w:val="16"/>
                <w:szCs w:val="16"/>
                <w:lang w:val="en-US"/>
              </w:rPr>
              <w:t>.0</w:t>
            </w: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-1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.04</w:t>
            </w:r>
          </w:p>
        </w:tc>
        <w:tc>
          <w:tcPr>
            <w:tcW w:w="1134" w:type="dxa"/>
          </w:tcPr>
          <w:p w:rsidR="004A0F59" w:rsidRPr="00123C16" w:rsidRDefault="004A0F59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A0F59" w:rsidRPr="00123C16" w:rsidRDefault="004A0F59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0F59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0F59" w:rsidRDefault="004A0F59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59" w:rsidRPr="00110CB2" w:rsidRDefault="00A427D0" w:rsidP="004A0F59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t>Ф</w:t>
            </w:r>
            <w:r w:rsidRPr="00E66132">
              <w:t>ункции, передача данных между листами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4A0F59" w:rsidRPr="00990C97" w:rsidRDefault="004A0F59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A0F59" w:rsidRPr="005F08C2" w:rsidRDefault="004A0F59" w:rsidP="004A0F59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06</w:t>
            </w:r>
            <w:r>
              <w:rPr>
                <w:sz w:val="16"/>
                <w:szCs w:val="16"/>
                <w:lang w:val="en-US"/>
              </w:rPr>
              <w:t>.0</w:t>
            </w: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-1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.04</w:t>
            </w:r>
          </w:p>
        </w:tc>
        <w:tc>
          <w:tcPr>
            <w:tcW w:w="1134" w:type="dxa"/>
          </w:tcPr>
          <w:p w:rsidR="004A0F59" w:rsidRPr="00123C16" w:rsidRDefault="004A0F59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A0F59" w:rsidRPr="00123C16" w:rsidRDefault="004A0F59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A0F59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0F59" w:rsidRDefault="004A0F59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0F59" w:rsidRPr="00110CB2" w:rsidRDefault="00A427D0" w:rsidP="004A0F59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t>Адресация в ячейках.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4A0F59" w:rsidRPr="00990C97" w:rsidRDefault="004A0F59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4A0F59" w:rsidRPr="005F08C2" w:rsidRDefault="004A0F59" w:rsidP="004A0F59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06</w:t>
            </w:r>
            <w:r>
              <w:rPr>
                <w:sz w:val="16"/>
                <w:szCs w:val="16"/>
                <w:lang w:val="en-US"/>
              </w:rPr>
              <w:t>.0</w:t>
            </w: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-1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.04</w:t>
            </w:r>
          </w:p>
        </w:tc>
        <w:tc>
          <w:tcPr>
            <w:tcW w:w="1134" w:type="dxa"/>
          </w:tcPr>
          <w:p w:rsidR="004A0F59" w:rsidRPr="00123C16" w:rsidRDefault="004A0F59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A0F59" w:rsidRPr="00123C16" w:rsidRDefault="004A0F59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658E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7658E" w:rsidRDefault="00B7658E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E" w:rsidRPr="00E66132" w:rsidRDefault="00B7658E" w:rsidP="00B7658E">
            <w:pPr>
              <w:pStyle w:val="af6"/>
              <w:tabs>
                <w:tab w:val="clear" w:pos="360"/>
              </w:tabs>
              <w:autoSpaceDE/>
              <w:autoSpaceDN/>
              <w:ind w:left="0" w:firstLine="0"/>
              <w:jc w:val="both"/>
            </w:pPr>
            <w:r>
              <w:t>Применение логических и статистических функций.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B7658E" w:rsidRPr="00990C97" w:rsidRDefault="00B7658E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B7658E" w:rsidRPr="005F08C2" w:rsidRDefault="00B7658E" w:rsidP="004A0F59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.04-</w:t>
            </w:r>
            <w:r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  <w:lang w:val="en-US"/>
              </w:rPr>
              <w:t>.04</w:t>
            </w:r>
          </w:p>
        </w:tc>
        <w:tc>
          <w:tcPr>
            <w:tcW w:w="1134" w:type="dxa"/>
          </w:tcPr>
          <w:p w:rsidR="00B7658E" w:rsidRPr="00123C16" w:rsidRDefault="00B7658E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7658E" w:rsidRPr="00123C16" w:rsidRDefault="00B7658E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658E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7658E" w:rsidRDefault="00B7658E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58E" w:rsidRPr="00D90E16" w:rsidRDefault="00B7658E" w:rsidP="00865A04">
            <w:pPr>
              <w:pStyle w:val="af6"/>
              <w:tabs>
                <w:tab w:val="clear" w:pos="360"/>
              </w:tabs>
              <w:autoSpaceDE/>
              <w:autoSpaceDN/>
              <w:ind w:left="0" w:firstLine="0"/>
              <w:jc w:val="both"/>
            </w:pPr>
            <w:r>
              <w:t>Графики и диаграммы.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B7658E" w:rsidRPr="00990C97" w:rsidRDefault="00B7658E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B7658E" w:rsidRPr="005F08C2" w:rsidRDefault="00B7658E" w:rsidP="004A0F59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.04-</w:t>
            </w:r>
            <w:r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  <w:lang w:val="en-US"/>
              </w:rPr>
              <w:t>.04</w:t>
            </w:r>
          </w:p>
        </w:tc>
        <w:tc>
          <w:tcPr>
            <w:tcW w:w="1134" w:type="dxa"/>
          </w:tcPr>
          <w:p w:rsidR="00B7658E" w:rsidRPr="00123C16" w:rsidRDefault="00B7658E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7658E" w:rsidRPr="00123C16" w:rsidRDefault="00B7658E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57E8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F57E8" w:rsidRDefault="005F57E8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7E8" w:rsidRPr="00D90E16" w:rsidRDefault="005F57E8" w:rsidP="00865A04">
            <w:pPr>
              <w:pStyle w:val="af6"/>
              <w:tabs>
                <w:tab w:val="clear" w:pos="360"/>
              </w:tabs>
              <w:autoSpaceDE/>
              <w:autoSpaceDN/>
              <w:ind w:left="0" w:firstLine="0"/>
              <w:jc w:val="both"/>
            </w:pPr>
            <w:r>
              <w:t>Построение многостраничных таблиц.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5F57E8" w:rsidRPr="00990C97" w:rsidRDefault="005F57E8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F57E8" w:rsidRPr="005F08C2" w:rsidRDefault="005F57E8" w:rsidP="004A0F59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.04-</w:t>
            </w:r>
            <w:r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  <w:lang w:val="en-US"/>
              </w:rPr>
              <w:t>.04</w:t>
            </w:r>
          </w:p>
        </w:tc>
        <w:tc>
          <w:tcPr>
            <w:tcW w:w="1134" w:type="dxa"/>
          </w:tcPr>
          <w:p w:rsidR="005F57E8" w:rsidRPr="00123C16" w:rsidRDefault="005F57E8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F57E8" w:rsidRPr="00123C16" w:rsidRDefault="005F57E8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F57E8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F57E8" w:rsidRDefault="005F57E8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7E8" w:rsidRPr="00D90E16" w:rsidRDefault="005F57E8" w:rsidP="00865A04">
            <w:pPr>
              <w:pStyle w:val="af6"/>
              <w:tabs>
                <w:tab w:val="clear" w:pos="360"/>
              </w:tabs>
              <w:autoSpaceDE/>
              <w:autoSpaceDN/>
              <w:ind w:left="0" w:firstLine="0"/>
              <w:jc w:val="both"/>
            </w:pPr>
            <w:r w:rsidRPr="00E66132">
              <w:t>Фильтрация данных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5F57E8" w:rsidRPr="00990C97" w:rsidRDefault="005F57E8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F57E8" w:rsidRPr="005F08C2" w:rsidRDefault="005F57E8" w:rsidP="004A0F59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.04-</w:t>
            </w:r>
            <w:r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  <w:lang w:val="en-US"/>
              </w:rPr>
              <w:t>.04</w:t>
            </w:r>
          </w:p>
        </w:tc>
        <w:tc>
          <w:tcPr>
            <w:tcW w:w="1134" w:type="dxa"/>
          </w:tcPr>
          <w:p w:rsidR="005F57E8" w:rsidRPr="00123C16" w:rsidRDefault="005F57E8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F57E8" w:rsidRPr="00123C16" w:rsidRDefault="005F57E8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A72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86A72" w:rsidRDefault="00386A72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A72" w:rsidRPr="00D90E16" w:rsidRDefault="00386A72" w:rsidP="00865A04">
            <w:pPr>
              <w:pStyle w:val="af6"/>
              <w:tabs>
                <w:tab w:val="clear" w:pos="360"/>
              </w:tabs>
              <w:autoSpaceDE/>
              <w:autoSpaceDN/>
              <w:ind w:left="0" w:firstLine="0"/>
              <w:jc w:val="both"/>
            </w:pPr>
            <w:r w:rsidRPr="00E66132">
              <w:t>Задачи на поиск решения и подбор параметров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86A72" w:rsidRPr="00990C97" w:rsidRDefault="00386A72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86A72" w:rsidRPr="005F08C2" w:rsidRDefault="00386A72" w:rsidP="004A0F59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.04-2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.04</w:t>
            </w:r>
          </w:p>
        </w:tc>
        <w:tc>
          <w:tcPr>
            <w:tcW w:w="1134" w:type="dxa"/>
          </w:tcPr>
          <w:p w:rsidR="00386A72" w:rsidRPr="00123C16" w:rsidRDefault="00386A72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86A72" w:rsidRPr="00123C16" w:rsidRDefault="00386A72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A72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86A72" w:rsidRDefault="00386A72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A72" w:rsidRPr="00E66132" w:rsidRDefault="00386A72" w:rsidP="00386A72">
            <w:pPr>
              <w:pStyle w:val="af6"/>
              <w:tabs>
                <w:tab w:val="clear" w:pos="360"/>
              </w:tabs>
              <w:autoSpaceDE/>
              <w:autoSpaceDN/>
              <w:ind w:left="0" w:firstLine="0"/>
              <w:jc w:val="both"/>
            </w:pPr>
            <w:r w:rsidRPr="00E66132">
              <w:t>Задачи на поиск решения и подбор параметров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86A72" w:rsidRPr="00990C97" w:rsidRDefault="00386A72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86A72" w:rsidRPr="005F08C2" w:rsidRDefault="00386A72" w:rsidP="004A0F59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.04-2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.04</w:t>
            </w:r>
          </w:p>
        </w:tc>
        <w:tc>
          <w:tcPr>
            <w:tcW w:w="1134" w:type="dxa"/>
          </w:tcPr>
          <w:p w:rsidR="00386A72" w:rsidRPr="00123C16" w:rsidRDefault="00386A72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86A72" w:rsidRPr="00123C16" w:rsidRDefault="00386A72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A72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86A72" w:rsidRDefault="00386A72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A72" w:rsidRPr="00110CB2" w:rsidRDefault="00386A72" w:rsidP="004A0F59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Практическая работа.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86A72" w:rsidRPr="00990C97" w:rsidRDefault="00386A72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86A72" w:rsidRPr="005F08C2" w:rsidRDefault="00386A72" w:rsidP="004A0F59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.04-2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.04</w:t>
            </w:r>
          </w:p>
        </w:tc>
        <w:tc>
          <w:tcPr>
            <w:tcW w:w="1134" w:type="dxa"/>
          </w:tcPr>
          <w:p w:rsidR="00386A72" w:rsidRPr="00123C16" w:rsidRDefault="00386A72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86A72" w:rsidRPr="00123C16" w:rsidRDefault="00386A72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A72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86A72" w:rsidRDefault="00386A72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A72" w:rsidRPr="00110CB2" w:rsidRDefault="00994308" w:rsidP="00994308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Контрольная работа №9</w:t>
            </w:r>
            <w:r w:rsidR="00386A72">
              <w:rPr>
                <w:rFonts w:eastAsia="Calibri" w:cs="Times New Roman"/>
                <w:kern w:val="0"/>
                <w:lang w:eastAsia="en-US"/>
              </w:rP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86A72" w:rsidRPr="00990C97" w:rsidRDefault="00386A72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86A72" w:rsidRPr="005F08C2" w:rsidRDefault="00386A72" w:rsidP="004A0F59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.04-2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.04</w:t>
            </w:r>
          </w:p>
        </w:tc>
        <w:tc>
          <w:tcPr>
            <w:tcW w:w="1134" w:type="dxa"/>
          </w:tcPr>
          <w:p w:rsidR="00386A72" w:rsidRPr="00123C16" w:rsidRDefault="00386A72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86A72" w:rsidRPr="00123C16" w:rsidRDefault="00386A72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2C7C" w:rsidRPr="00123C16" w:rsidTr="00E54F4A">
        <w:trPr>
          <w:gridAfter w:val="1"/>
          <w:wAfter w:w="30" w:type="dxa"/>
          <w:cantSplit/>
          <w:trHeight w:val="284"/>
        </w:trPr>
        <w:tc>
          <w:tcPr>
            <w:tcW w:w="10946" w:type="dxa"/>
            <w:gridSpan w:val="6"/>
            <w:shd w:val="clear" w:color="auto" w:fill="auto"/>
            <w:vAlign w:val="center"/>
          </w:tcPr>
          <w:p w:rsidR="00022C7C" w:rsidRPr="00123C16" w:rsidRDefault="00022C7C" w:rsidP="002A55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C71C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Компьютерные телекоммуникации. (</w:t>
            </w:r>
            <w:r w:rsidR="002A553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ов</w:t>
            </w: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386A72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86A72" w:rsidRDefault="00386A72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A72" w:rsidRPr="00110CB2" w:rsidRDefault="00CE25F8" w:rsidP="004A0F59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 xml:space="preserve">Назначение и состав </w:t>
            </w:r>
            <w:r>
              <w:t>локальных сетей.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86A72" w:rsidRPr="00990C97" w:rsidRDefault="00386A72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86A72" w:rsidRPr="005F08C2" w:rsidRDefault="00386A72" w:rsidP="004A0F59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.04-0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.05</w:t>
            </w:r>
          </w:p>
        </w:tc>
        <w:tc>
          <w:tcPr>
            <w:tcW w:w="1134" w:type="dxa"/>
          </w:tcPr>
          <w:p w:rsidR="00386A72" w:rsidRPr="00123C16" w:rsidRDefault="00386A72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86A72" w:rsidRPr="00123C16" w:rsidRDefault="00386A72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86A72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86A72" w:rsidRDefault="00386A72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A72" w:rsidRPr="00110CB2" w:rsidRDefault="003F07FA" w:rsidP="004A0F59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>Классы и топологии</w:t>
            </w:r>
            <w:r>
              <w:t xml:space="preserve"> локальных сетей.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86A72" w:rsidRPr="00990C97" w:rsidRDefault="00386A72" w:rsidP="004A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86A72" w:rsidRPr="005F08C2" w:rsidRDefault="00386A72" w:rsidP="004A0F59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.04-0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.05</w:t>
            </w:r>
          </w:p>
        </w:tc>
        <w:tc>
          <w:tcPr>
            <w:tcW w:w="1134" w:type="dxa"/>
          </w:tcPr>
          <w:p w:rsidR="00386A72" w:rsidRPr="00123C16" w:rsidRDefault="00386A72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86A72" w:rsidRPr="00123C16" w:rsidRDefault="00386A72" w:rsidP="004A0F5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42D1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42D1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2D1" w:rsidRPr="00110CB2" w:rsidRDefault="003C42D1" w:rsidP="003C42D1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>История и классификация</w:t>
            </w:r>
            <w:r>
              <w:t xml:space="preserve"> глобальных сетей.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C42D1" w:rsidRPr="00990C97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C42D1" w:rsidRPr="005F08C2" w:rsidRDefault="003C42D1" w:rsidP="003C42D1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.04-0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.05</w:t>
            </w:r>
          </w:p>
        </w:tc>
        <w:tc>
          <w:tcPr>
            <w:tcW w:w="1134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42D1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42D1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2D1" w:rsidRPr="00110CB2" w:rsidRDefault="00100FF8" w:rsidP="003C42D1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 xml:space="preserve">Структура Интернета.  Адресация. 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C42D1" w:rsidRPr="00990C97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C42D1" w:rsidRPr="005F08C2" w:rsidRDefault="003C42D1" w:rsidP="003C42D1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.04-0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.05</w:t>
            </w:r>
          </w:p>
        </w:tc>
        <w:tc>
          <w:tcPr>
            <w:tcW w:w="1134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42D1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42D1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2D1" w:rsidRPr="00110CB2" w:rsidRDefault="00A35C51" w:rsidP="003C42D1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 xml:space="preserve">Практическая работа. 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C42D1" w:rsidRPr="00990C97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C42D1" w:rsidRPr="005F08C2" w:rsidRDefault="003C42D1" w:rsidP="003C42D1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.05-</w:t>
            </w:r>
            <w:r>
              <w:rPr>
                <w:sz w:val="16"/>
                <w:szCs w:val="16"/>
              </w:rPr>
              <w:t>08</w:t>
            </w:r>
            <w:r>
              <w:rPr>
                <w:sz w:val="16"/>
                <w:szCs w:val="16"/>
                <w:lang w:val="en-US"/>
              </w:rPr>
              <w:t>.05</w:t>
            </w:r>
          </w:p>
        </w:tc>
        <w:tc>
          <w:tcPr>
            <w:tcW w:w="1134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42D1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42D1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2D1" w:rsidRPr="00110CB2" w:rsidRDefault="00FE36AE" w:rsidP="003C42D1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 xml:space="preserve">Основные службы Интернета. 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C42D1" w:rsidRPr="00990C97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C42D1" w:rsidRPr="005F08C2" w:rsidRDefault="003C42D1" w:rsidP="003C42D1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.05-</w:t>
            </w:r>
            <w:r>
              <w:rPr>
                <w:sz w:val="16"/>
                <w:szCs w:val="16"/>
              </w:rPr>
              <w:t>08</w:t>
            </w:r>
            <w:r>
              <w:rPr>
                <w:sz w:val="16"/>
                <w:szCs w:val="16"/>
                <w:lang w:val="en-US"/>
              </w:rPr>
              <w:t>.05</w:t>
            </w:r>
          </w:p>
        </w:tc>
        <w:tc>
          <w:tcPr>
            <w:tcW w:w="1134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42D1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42D1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2D1" w:rsidRPr="006836BB" w:rsidRDefault="006836BB" w:rsidP="003C42D1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 xml:space="preserve">Способы создания сайтов. Основы </w:t>
            </w:r>
            <w:r w:rsidRPr="00E66132">
              <w:rPr>
                <w:lang w:val="en-US"/>
              </w:rPr>
              <w:t>HTML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C42D1" w:rsidRPr="00990C97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C42D1" w:rsidRPr="005F08C2" w:rsidRDefault="003C42D1" w:rsidP="003C42D1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.05-</w:t>
            </w:r>
            <w:r>
              <w:rPr>
                <w:sz w:val="16"/>
                <w:szCs w:val="16"/>
              </w:rPr>
              <w:t>08</w:t>
            </w:r>
            <w:r>
              <w:rPr>
                <w:sz w:val="16"/>
                <w:szCs w:val="16"/>
                <w:lang w:val="en-US"/>
              </w:rPr>
              <w:t>.05</w:t>
            </w:r>
          </w:p>
        </w:tc>
        <w:tc>
          <w:tcPr>
            <w:tcW w:w="1134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42D1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42D1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2D1" w:rsidRPr="00110CB2" w:rsidRDefault="006836BB" w:rsidP="003C42D1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t>Форматирование текста и абзаца.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C42D1" w:rsidRPr="00990C97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C42D1" w:rsidRPr="005F08C2" w:rsidRDefault="003C42D1" w:rsidP="003C42D1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.05-</w:t>
            </w:r>
            <w:r>
              <w:rPr>
                <w:sz w:val="16"/>
                <w:szCs w:val="16"/>
              </w:rPr>
              <w:t>08</w:t>
            </w:r>
            <w:r>
              <w:rPr>
                <w:sz w:val="16"/>
                <w:szCs w:val="16"/>
                <w:lang w:val="en-US"/>
              </w:rPr>
              <w:t>.05</w:t>
            </w:r>
          </w:p>
        </w:tc>
        <w:tc>
          <w:tcPr>
            <w:tcW w:w="1134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42D1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42D1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2D1" w:rsidRPr="00110CB2" w:rsidRDefault="006836BB" w:rsidP="003C42D1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 w:rsidRPr="00E66132">
              <w:t>Оформление и разработка сайта</w:t>
            </w:r>
            <w: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C42D1" w:rsidRPr="00990C97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C42D1" w:rsidRPr="005F08C2" w:rsidRDefault="003C42D1" w:rsidP="003C42D1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.05-1</w:t>
            </w: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.05</w:t>
            </w:r>
          </w:p>
        </w:tc>
        <w:tc>
          <w:tcPr>
            <w:tcW w:w="1134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42D1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42D1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2D1" w:rsidRPr="00110CB2" w:rsidRDefault="006836BB" w:rsidP="003C42D1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Создание гиперссылок и таблиц.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C42D1" w:rsidRPr="00990C97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C42D1" w:rsidRPr="005F08C2" w:rsidRDefault="003C42D1" w:rsidP="003C42D1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.05-1</w:t>
            </w: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.05</w:t>
            </w:r>
          </w:p>
        </w:tc>
        <w:tc>
          <w:tcPr>
            <w:tcW w:w="1134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42D1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42D1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2D1" w:rsidRPr="00110CB2" w:rsidRDefault="006836BB" w:rsidP="003C42D1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t>Создание мини-сайта.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C42D1" w:rsidRPr="00990C97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C42D1" w:rsidRPr="005F08C2" w:rsidRDefault="003C42D1" w:rsidP="003C42D1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.05-1</w:t>
            </w: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.05</w:t>
            </w:r>
          </w:p>
        </w:tc>
        <w:tc>
          <w:tcPr>
            <w:tcW w:w="1134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42D1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42D1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2D1" w:rsidRPr="00110CB2" w:rsidRDefault="006836BB" w:rsidP="003C42D1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t>Создание мини-сайта.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C42D1" w:rsidRPr="00990C97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C42D1" w:rsidRPr="005F08C2" w:rsidRDefault="003C42D1" w:rsidP="003C42D1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.05-1</w:t>
            </w: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.05</w:t>
            </w:r>
          </w:p>
        </w:tc>
        <w:tc>
          <w:tcPr>
            <w:tcW w:w="1134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42D1" w:rsidRPr="00123C16" w:rsidTr="001C59CB">
        <w:trPr>
          <w:gridAfter w:val="1"/>
          <w:wAfter w:w="30" w:type="dxa"/>
          <w:cantSplit/>
          <w:trHeight w:val="284"/>
        </w:trPr>
        <w:tc>
          <w:tcPr>
            <w:tcW w:w="10946" w:type="dxa"/>
            <w:gridSpan w:val="6"/>
            <w:shd w:val="clear" w:color="auto" w:fill="auto"/>
            <w:vAlign w:val="center"/>
          </w:tcPr>
          <w:p w:rsidR="003C42D1" w:rsidRPr="00123C16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Промежуточная аттестация. (4 часа)</w:t>
            </w:r>
          </w:p>
        </w:tc>
      </w:tr>
      <w:tr w:rsidR="003C42D1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42D1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2D1" w:rsidRPr="00E84883" w:rsidRDefault="003C42D1" w:rsidP="003C42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промежуточной аттестации.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C42D1" w:rsidRPr="00990C97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C42D1" w:rsidRPr="005F08C2" w:rsidRDefault="003C42D1" w:rsidP="003C42D1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  <w:lang w:val="en-US"/>
              </w:rPr>
              <w:t>.05-2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.05</w:t>
            </w:r>
          </w:p>
        </w:tc>
        <w:tc>
          <w:tcPr>
            <w:tcW w:w="1134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42D1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42D1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2D1" w:rsidRPr="00110CB2" w:rsidRDefault="003C42D1" w:rsidP="00782093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Контрольная работа №</w:t>
            </w:r>
            <w:r w:rsidR="00782093">
              <w:rPr>
                <w:rFonts w:eastAsia="Calibri" w:cs="Times New Roman"/>
                <w:kern w:val="0"/>
                <w:lang w:eastAsia="en-US"/>
              </w:rPr>
              <w:t>10</w:t>
            </w:r>
            <w:r>
              <w:rPr>
                <w:rFonts w:eastAsia="Calibri" w:cs="Times New Roman"/>
                <w:kern w:val="0"/>
                <w:lang w:eastAsia="en-US"/>
              </w:rPr>
              <w:t>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C42D1" w:rsidRPr="00990C97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C42D1" w:rsidRPr="005F08C2" w:rsidRDefault="003C42D1" w:rsidP="003C42D1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  <w:lang w:val="en-US"/>
              </w:rPr>
              <w:t>.05-2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.05</w:t>
            </w:r>
          </w:p>
        </w:tc>
        <w:tc>
          <w:tcPr>
            <w:tcW w:w="1134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42D1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42D1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2D1" w:rsidRPr="00110CB2" w:rsidRDefault="003C42D1" w:rsidP="003C42D1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Работа над ошибками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C42D1" w:rsidRPr="00990C97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C42D1" w:rsidRPr="005F08C2" w:rsidRDefault="003C42D1" w:rsidP="003C42D1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  <w:lang w:val="en-US"/>
              </w:rPr>
              <w:t>.05-2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.05</w:t>
            </w:r>
          </w:p>
        </w:tc>
        <w:tc>
          <w:tcPr>
            <w:tcW w:w="1134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42D1" w:rsidRPr="00123C16" w:rsidTr="00FB5C8C">
        <w:trPr>
          <w:gridAfter w:val="1"/>
          <w:wAfter w:w="30" w:type="dxa"/>
          <w:cantSplit/>
          <w:trHeight w:val="284"/>
        </w:trPr>
        <w:tc>
          <w:tcPr>
            <w:tcW w:w="91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42D1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2D1" w:rsidRPr="00110CB2" w:rsidRDefault="003C42D1" w:rsidP="003C42D1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Повторение.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C42D1" w:rsidRPr="00990C97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3C42D1" w:rsidRPr="005F08C2" w:rsidRDefault="003C42D1" w:rsidP="003C42D1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  <w:lang w:val="en-US"/>
              </w:rPr>
              <w:t>.05-2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.05</w:t>
            </w:r>
          </w:p>
        </w:tc>
        <w:tc>
          <w:tcPr>
            <w:tcW w:w="1134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C42D1" w:rsidRPr="00123C16" w:rsidTr="00CA5372">
        <w:trPr>
          <w:gridAfter w:val="1"/>
          <w:wAfter w:w="30" w:type="dxa"/>
          <w:cantSplit/>
          <w:trHeight w:val="284"/>
        </w:trPr>
        <w:tc>
          <w:tcPr>
            <w:tcW w:w="697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C42D1" w:rsidRPr="00110CB2" w:rsidRDefault="003C42D1" w:rsidP="003C42D1">
            <w:pPr>
              <w:pStyle w:val="Standard"/>
              <w:autoSpaceDN/>
              <w:jc w:val="right"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Итого: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3C42D1" w:rsidRPr="00123C16" w:rsidRDefault="003C42D1" w:rsidP="003C4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115" w:type="dxa"/>
            <w:vAlign w:val="center"/>
          </w:tcPr>
          <w:p w:rsidR="003C42D1" w:rsidRPr="005F08C2" w:rsidRDefault="003C42D1" w:rsidP="003C42D1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C42D1" w:rsidRPr="00123C16" w:rsidRDefault="003C42D1" w:rsidP="003C42D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863B4" w:rsidRDefault="000863B4" w:rsidP="00B2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478D" w:rsidRDefault="0087478D" w:rsidP="00B2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7478D" w:rsidSect="00266A43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B55" w:rsidRDefault="005F3B55" w:rsidP="008520AE">
      <w:pPr>
        <w:spacing w:after="0" w:line="240" w:lineRule="auto"/>
      </w:pPr>
      <w:r>
        <w:separator/>
      </w:r>
    </w:p>
  </w:endnote>
  <w:endnote w:type="continuationSeparator" w:id="1">
    <w:p w:rsidR="005F3B55" w:rsidRDefault="005F3B55" w:rsidP="00852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B55" w:rsidRDefault="005F3B55" w:rsidP="008520AE">
      <w:pPr>
        <w:spacing w:after="0" w:line="240" w:lineRule="auto"/>
      </w:pPr>
      <w:r>
        <w:separator/>
      </w:r>
    </w:p>
  </w:footnote>
  <w:footnote w:type="continuationSeparator" w:id="1">
    <w:p w:rsidR="005F3B55" w:rsidRDefault="005F3B55" w:rsidP="008520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hanging="360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hanging="356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)"/>
      <w:lvlJc w:val="left"/>
      <w:pPr>
        <w:ind w:hanging="425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5"/>
    <w:multiLevelType w:val="multilevel"/>
    <w:tmpl w:val="00000888"/>
    <w:lvl w:ilvl="0">
      <w:numFmt w:val="bullet"/>
      <w:lvlText w:val="–"/>
      <w:lvlJc w:val="left"/>
      <w:pPr>
        <w:ind w:hanging="425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–"/>
      <w:lvlJc w:val="left"/>
      <w:pPr>
        <w:ind w:hanging="35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hanging="305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0000407"/>
    <w:multiLevelType w:val="multilevel"/>
    <w:tmpl w:val="0000088A"/>
    <w:lvl w:ilvl="0">
      <w:start w:val="1"/>
      <w:numFmt w:val="decimal"/>
      <w:lvlText w:val="%1."/>
      <w:lvlJc w:val="left"/>
      <w:pPr>
        <w:ind w:hanging="46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00000408"/>
    <w:multiLevelType w:val="multilevel"/>
    <w:tmpl w:val="0000088B"/>
    <w:lvl w:ilvl="0">
      <w:start w:val="2"/>
      <w:numFmt w:val="decimal"/>
      <w:lvlText w:val="%1."/>
      <w:lvlJc w:val="left"/>
      <w:pPr>
        <w:ind w:hanging="475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start w:val="1"/>
      <w:numFmt w:val="decimal"/>
      <w:lvlText w:val="%2."/>
      <w:lvlJc w:val="left"/>
      <w:pPr>
        <w:ind w:hanging="296"/>
      </w:pPr>
      <w:rPr>
        <w:rFonts w:ascii="Times New Roman" w:hAnsi="Times New Roman" w:cs="Times New Roman"/>
        <w:b/>
        <w:bCs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>
    <w:nsid w:val="00000409"/>
    <w:multiLevelType w:val="multilevel"/>
    <w:tmpl w:val="0000088C"/>
    <w:lvl w:ilvl="0">
      <w:start w:val="2"/>
      <w:numFmt w:val="decimal"/>
      <w:lvlText w:val="%1."/>
      <w:lvlJc w:val="left"/>
      <w:pPr>
        <w:ind w:hanging="281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>
    <w:nsid w:val="0000040A"/>
    <w:multiLevelType w:val="multilevel"/>
    <w:tmpl w:val="0000088D"/>
    <w:lvl w:ilvl="0">
      <w:start w:val="3"/>
      <w:numFmt w:val="decimal"/>
      <w:lvlText w:val="%1"/>
      <w:lvlJc w:val="left"/>
      <w:pPr>
        <w:ind w:hanging="142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>
    <w:nsid w:val="0000040B"/>
    <w:multiLevelType w:val="multilevel"/>
    <w:tmpl w:val="0000088E"/>
    <w:lvl w:ilvl="0">
      <w:start w:val="1"/>
      <w:numFmt w:val="decimal"/>
      <w:lvlText w:val="%1"/>
      <w:lvlJc w:val="left"/>
      <w:pPr>
        <w:ind w:hanging="14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>
    <w:nsid w:val="0000040C"/>
    <w:multiLevelType w:val="multilevel"/>
    <w:tmpl w:val="0000088F"/>
    <w:lvl w:ilvl="0">
      <w:start w:val="1"/>
      <w:numFmt w:val="decimal"/>
      <w:lvlText w:val="%1"/>
      <w:lvlJc w:val="left"/>
      <w:pPr>
        <w:ind w:hanging="14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>
    <w:nsid w:val="0000040D"/>
    <w:multiLevelType w:val="multilevel"/>
    <w:tmpl w:val="00000890"/>
    <w:lvl w:ilvl="0">
      <w:start w:val="1"/>
      <w:numFmt w:val="decimal"/>
      <w:lvlText w:val="%1."/>
      <w:lvlJc w:val="left"/>
      <w:pPr>
        <w:ind w:hanging="428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>
    <w:nsid w:val="0000040E"/>
    <w:multiLevelType w:val="multilevel"/>
    <w:tmpl w:val="00000891"/>
    <w:lvl w:ilvl="0">
      <w:start w:val="1"/>
      <w:numFmt w:val="decimal"/>
      <w:lvlText w:val="%1."/>
      <w:lvlJc w:val="left"/>
      <w:pPr>
        <w:ind w:hanging="282"/>
      </w:pPr>
      <w:rPr>
        <w:rFonts w:ascii="Times New Roman" w:hAnsi="Times New Roman" w:cs="Times New Roman"/>
        <w:b/>
        <w:bCs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>
    <w:nsid w:val="0000040F"/>
    <w:multiLevelType w:val="multilevel"/>
    <w:tmpl w:val="00000892"/>
    <w:lvl w:ilvl="0">
      <w:start w:val="1"/>
      <w:numFmt w:val="decimal"/>
      <w:lvlText w:val="%1."/>
      <w:lvlJc w:val="left"/>
      <w:pPr>
        <w:ind w:hanging="644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>
    <w:nsid w:val="00000410"/>
    <w:multiLevelType w:val="multilevel"/>
    <w:tmpl w:val="00000893"/>
    <w:lvl w:ilvl="0">
      <w:start w:val="1"/>
      <w:numFmt w:val="decimal"/>
      <w:lvlText w:val="%1."/>
      <w:lvlJc w:val="left"/>
      <w:pPr>
        <w:ind w:hanging="54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>
    <w:nsid w:val="00000411"/>
    <w:multiLevelType w:val="multilevel"/>
    <w:tmpl w:val="00000894"/>
    <w:lvl w:ilvl="0">
      <w:numFmt w:val="bullet"/>
      <w:lvlText w:val=""/>
      <w:lvlJc w:val="left"/>
      <w:pPr>
        <w:ind w:hanging="567"/>
      </w:pPr>
      <w:rPr>
        <w:rFonts w:ascii="Symbol" w:hAnsi="Symbol" w:cs="Symbol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hanging="708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>
    <w:nsid w:val="00000412"/>
    <w:multiLevelType w:val="multilevel"/>
    <w:tmpl w:val="00000895"/>
    <w:lvl w:ilvl="0">
      <w:numFmt w:val="bullet"/>
      <w:lvlText w:val="–"/>
      <w:lvlJc w:val="left"/>
      <w:pPr>
        <w:ind w:hanging="21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  <w:pPr>
        <w:ind w:hanging="708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>
    <w:nsid w:val="00000413"/>
    <w:multiLevelType w:val="multilevel"/>
    <w:tmpl w:val="00000896"/>
    <w:lvl w:ilvl="0">
      <w:start w:val="8"/>
      <w:numFmt w:val="decimal"/>
      <w:lvlText w:val="%1."/>
      <w:lvlJc w:val="left"/>
      <w:pPr>
        <w:ind w:hanging="213"/>
      </w:pPr>
      <w:rPr>
        <w:spacing w:val="1"/>
        <w:u w:val="thick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>
    <w:nsid w:val="00000414"/>
    <w:multiLevelType w:val="multilevel"/>
    <w:tmpl w:val="00000897"/>
    <w:lvl w:ilvl="0">
      <w:numFmt w:val="bullet"/>
      <w:lvlText w:val="–"/>
      <w:lvlJc w:val="left"/>
      <w:pPr>
        <w:ind w:hanging="708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–"/>
      <w:lvlJc w:val="left"/>
      <w:pPr>
        <w:ind w:hanging="21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–"/>
      <w:lvlJc w:val="left"/>
      <w:pPr>
        <w:ind w:hanging="21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>
    <w:nsid w:val="00000415"/>
    <w:multiLevelType w:val="multilevel"/>
    <w:tmpl w:val="00000898"/>
    <w:lvl w:ilvl="0">
      <w:numFmt w:val="bullet"/>
      <w:lvlText w:val="–"/>
      <w:lvlJc w:val="left"/>
      <w:pPr>
        <w:ind w:hanging="708"/>
      </w:pPr>
      <w:rPr>
        <w:rFonts w:ascii="Times New Roman" w:hAnsi="Times New Roman" w:cs="Times New Roman"/>
        <w:b w:val="0"/>
        <w:bCs w:val="0"/>
        <w:i/>
        <w:iCs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>
    <w:nsid w:val="00000416"/>
    <w:multiLevelType w:val="multilevel"/>
    <w:tmpl w:val="00000899"/>
    <w:lvl w:ilvl="0">
      <w:start w:val="1"/>
      <w:numFmt w:val="decimal"/>
      <w:lvlText w:val="%1)"/>
      <w:lvlJc w:val="left"/>
      <w:pPr>
        <w:ind w:hanging="305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">
    <w:nsid w:val="00000417"/>
    <w:multiLevelType w:val="multilevel"/>
    <w:tmpl w:val="0000089A"/>
    <w:lvl w:ilvl="0">
      <w:start w:val="1"/>
      <w:numFmt w:val="decimal"/>
      <w:lvlText w:val="%1"/>
      <w:lvlJc w:val="left"/>
      <w:pPr>
        <w:ind w:hanging="142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">
    <w:nsid w:val="00000418"/>
    <w:multiLevelType w:val="multilevel"/>
    <w:tmpl w:val="0000089B"/>
    <w:lvl w:ilvl="0">
      <w:start w:val="1"/>
      <w:numFmt w:val="decimal"/>
      <w:lvlText w:val="%1."/>
      <w:lvlJc w:val="left"/>
      <w:pPr>
        <w:ind w:hanging="423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">
    <w:nsid w:val="00000419"/>
    <w:multiLevelType w:val="multilevel"/>
    <w:tmpl w:val="0000089C"/>
    <w:lvl w:ilvl="0">
      <w:start w:val="1"/>
      <w:numFmt w:val="decimal"/>
      <w:lvlText w:val="%1."/>
      <w:lvlJc w:val="left"/>
      <w:pPr>
        <w:ind w:hanging="284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4">
    <w:nsid w:val="0000041A"/>
    <w:multiLevelType w:val="multilevel"/>
    <w:tmpl w:val="0000089D"/>
    <w:lvl w:ilvl="0">
      <w:start w:val="3"/>
      <w:numFmt w:val="decimal"/>
      <w:lvlText w:val="%1"/>
      <w:lvlJc w:val="left"/>
      <w:pPr>
        <w:ind w:hanging="14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5">
    <w:nsid w:val="0000041B"/>
    <w:multiLevelType w:val="multilevel"/>
    <w:tmpl w:val="0000089E"/>
    <w:lvl w:ilvl="0">
      <w:start w:val="1"/>
      <w:numFmt w:val="decimal"/>
      <w:lvlText w:val="%1"/>
      <w:lvlJc w:val="left"/>
      <w:pPr>
        <w:ind w:hanging="14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6">
    <w:nsid w:val="0000041C"/>
    <w:multiLevelType w:val="multilevel"/>
    <w:tmpl w:val="0000089F"/>
    <w:lvl w:ilvl="0">
      <w:start w:val="1"/>
      <w:numFmt w:val="decimal"/>
      <w:lvlText w:val="%1"/>
      <w:lvlJc w:val="left"/>
      <w:pPr>
        <w:ind w:hanging="142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7">
    <w:nsid w:val="205B7A28"/>
    <w:multiLevelType w:val="hybridMultilevel"/>
    <w:tmpl w:val="4664E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4D37F03"/>
    <w:multiLevelType w:val="hybridMultilevel"/>
    <w:tmpl w:val="DC288116"/>
    <w:lvl w:ilvl="0" w:tplc="0240A4A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9">
    <w:nsid w:val="257959D2"/>
    <w:multiLevelType w:val="hybridMultilevel"/>
    <w:tmpl w:val="502AD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F83640"/>
    <w:multiLevelType w:val="hybridMultilevel"/>
    <w:tmpl w:val="E56CEF36"/>
    <w:lvl w:ilvl="0" w:tplc="8AC2C108">
      <w:start w:val="1"/>
      <w:numFmt w:val="bullet"/>
      <w:lvlText w:val="-"/>
      <w:lvlJc w:val="left"/>
      <w:pPr>
        <w:ind w:left="128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E456D11"/>
    <w:multiLevelType w:val="hybridMultilevel"/>
    <w:tmpl w:val="B6C2DA84"/>
    <w:lvl w:ilvl="0" w:tplc="9386E02A">
      <w:start w:val="1"/>
      <w:numFmt w:val="bullet"/>
      <w:pStyle w:val="a"/>
      <w:lvlText w:val=""/>
      <w:lvlJc w:val="left"/>
      <w:pPr>
        <w:ind w:left="1134" w:hanging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1"/>
  </w:num>
  <w:num w:numId="3">
    <w:abstractNumId w:val="30"/>
  </w:num>
  <w:num w:numId="4">
    <w:abstractNumId w:val="26"/>
  </w:num>
  <w:num w:numId="5">
    <w:abstractNumId w:val="25"/>
  </w:num>
  <w:num w:numId="6">
    <w:abstractNumId w:val="24"/>
  </w:num>
  <w:num w:numId="7">
    <w:abstractNumId w:val="23"/>
  </w:num>
  <w:num w:numId="8">
    <w:abstractNumId w:val="22"/>
  </w:num>
  <w:num w:numId="9">
    <w:abstractNumId w:val="21"/>
  </w:num>
  <w:num w:numId="10">
    <w:abstractNumId w:val="20"/>
  </w:num>
  <w:num w:numId="11">
    <w:abstractNumId w:val="19"/>
  </w:num>
  <w:num w:numId="12">
    <w:abstractNumId w:val="18"/>
  </w:num>
  <w:num w:numId="13">
    <w:abstractNumId w:val="17"/>
  </w:num>
  <w:num w:numId="14">
    <w:abstractNumId w:val="16"/>
  </w:num>
  <w:num w:numId="15">
    <w:abstractNumId w:val="15"/>
  </w:num>
  <w:num w:numId="16">
    <w:abstractNumId w:val="14"/>
  </w:num>
  <w:num w:numId="17">
    <w:abstractNumId w:val="13"/>
  </w:num>
  <w:num w:numId="18">
    <w:abstractNumId w:val="12"/>
  </w:num>
  <w:num w:numId="19">
    <w:abstractNumId w:val="11"/>
  </w:num>
  <w:num w:numId="20">
    <w:abstractNumId w:val="10"/>
  </w:num>
  <w:num w:numId="21">
    <w:abstractNumId w:val="9"/>
  </w:num>
  <w:num w:numId="22">
    <w:abstractNumId w:val="8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7"/>
  </w:num>
  <w:num w:numId="32">
    <w:abstractNumId w:val="2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7147"/>
    <w:rsid w:val="00005F2A"/>
    <w:rsid w:val="00005FF5"/>
    <w:rsid w:val="00010F12"/>
    <w:rsid w:val="00015707"/>
    <w:rsid w:val="000175F7"/>
    <w:rsid w:val="00022C7C"/>
    <w:rsid w:val="00027321"/>
    <w:rsid w:val="0003277E"/>
    <w:rsid w:val="00036E7C"/>
    <w:rsid w:val="000374E0"/>
    <w:rsid w:val="0004003B"/>
    <w:rsid w:val="00042E8A"/>
    <w:rsid w:val="000534CE"/>
    <w:rsid w:val="00070DD9"/>
    <w:rsid w:val="00076868"/>
    <w:rsid w:val="00084952"/>
    <w:rsid w:val="000863B4"/>
    <w:rsid w:val="00087D37"/>
    <w:rsid w:val="00091DCC"/>
    <w:rsid w:val="00093613"/>
    <w:rsid w:val="00094892"/>
    <w:rsid w:val="000A3A11"/>
    <w:rsid w:val="000C3A12"/>
    <w:rsid w:val="000C4F6C"/>
    <w:rsid w:val="000C5389"/>
    <w:rsid w:val="000C544A"/>
    <w:rsid w:val="000D3EBE"/>
    <w:rsid w:val="000D5AED"/>
    <w:rsid w:val="000E2FCF"/>
    <w:rsid w:val="000E3368"/>
    <w:rsid w:val="000E40C5"/>
    <w:rsid w:val="000E62DA"/>
    <w:rsid w:val="000F6B3F"/>
    <w:rsid w:val="001008BB"/>
    <w:rsid w:val="00100FF8"/>
    <w:rsid w:val="001060A1"/>
    <w:rsid w:val="001076B1"/>
    <w:rsid w:val="00110CB2"/>
    <w:rsid w:val="0011290D"/>
    <w:rsid w:val="00113028"/>
    <w:rsid w:val="00113CC6"/>
    <w:rsid w:val="00123C16"/>
    <w:rsid w:val="00124EC0"/>
    <w:rsid w:val="00127D87"/>
    <w:rsid w:val="001336AA"/>
    <w:rsid w:val="001431A0"/>
    <w:rsid w:val="001453F6"/>
    <w:rsid w:val="001468BE"/>
    <w:rsid w:val="00151112"/>
    <w:rsid w:val="00151470"/>
    <w:rsid w:val="001547FB"/>
    <w:rsid w:val="00155F7D"/>
    <w:rsid w:val="00157248"/>
    <w:rsid w:val="00157542"/>
    <w:rsid w:val="001660BF"/>
    <w:rsid w:val="001724BC"/>
    <w:rsid w:val="001765A0"/>
    <w:rsid w:val="00176F4D"/>
    <w:rsid w:val="001918A4"/>
    <w:rsid w:val="00196D4B"/>
    <w:rsid w:val="001A3341"/>
    <w:rsid w:val="001A40A4"/>
    <w:rsid w:val="001A55DF"/>
    <w:rsid w:val="001B1E76"/>
    <w:rsid w:val="001B3374"/>
    <w:rsid w:val="001C60F4"/>
    <w:rsid w:val="001C7074"/>
    <w:rsid w:val="001C7EF6"/>
    <w:rsid w:val="001D057E"/>
    <w:rsid w:val="001D2C56"/>
    <w:rsid w:val="001D60D1"/>
    <w:rsid w:val="001E4DD5"/>
    <w:rsid w:val="0020264F"/>
    <w:rsid w:val="002037B2"/>
    <w:rsid w:val="002072A4"/>
    <w:rsid w:val="00212D09"/>
    <w:rsid w:val="00213364"/>
    <w:rsid w:val="002201BF"/>
    <w:rsid w:val="002243B8"/>
    <w:rsid w:val="002248DA"/>
    <w:rsid w:val="00225240"/>
    <w:rsid w:val="00236FDD"/>
    <w:rsid w:val="002378BF"/>
    <w:rsid w:val="00246A34"/>
    <w:rsid w:val="00257F6A"/>
    <w:rsid w:val="00265498"/>
    <w:rsid w:val="0026622B"/>
    <w:rsid w:val="00266A43"/>
    <w:rsid w:val="0026759A"/>
    <w:rsid w:val="0027285C"/>
    <w:rsid w:val="00273022"/>
    <w:rsid w:val="00280055"/>
    <w:rsid w:val="0028063D"/>
    <w:rsid w:val="00290CD3"/>
    <w:rsid w:val="0029140B"/>
    <w:rsid w:val="0029795D"/>
    <w:rsid w:val="00297CBD"/>
    <w:rsid w:val="002A17EB"/>
    <w:rsid w:val="002A308A"/>
    <w:rsid w:val="002A5211"/>
    <w:rsid w:val="002A5533"/>
    <w:rsid w:val="002B0723"/>
    <w:rsid w:val="002C573C"/>
    <w:rsid w:val="002C5AC9"/>
    <w:rsid w:val="002C70CB"/>
    <w:rsid w:val="002D0D67"/>
    <w:rsid w:val="002D405F"/>
    <w:rsid w:val="002D45C4"/>
    <w:rsid w:val="002D7F68"/>
    <w:rsid w:val="002E5BD2"/>
    <w:rsid w:val="002E7013"/>
    <w:rsid w:val="002F0479"/>
    <w:rsid w:val="002F0542"/>
    <w:rsid w:val="002F0CB7"/>
    <w:rsid w:val="002F7C1A"/>
    <w:rsid w:val="0030123D"/>
    <w:rsid w:val="00306DEE"/>
    <w:rsid w:val="00307687"/>
    <w:rsid w:val="00312A6C"/>
    <w:rsid w:val="00321CD9"/>
    <w:rsid w:val="00331048"/>
    <w:rsid w:val="0033158C"/>
    <w:rsid w:val="0033173B"/>
    <w:rsid w:val="00341B9C"/>
    <w:rsid w:val="00343763"/>
    <w:rsid w:val="003450C8"/>
    <w:rsid w:val="003463E6"/>
    <w:rsid w:val="003469EB"/>
    <w:rsid w:val="00351FE8"/>
    <w:rsid w:val="00355F3F"/>
    <w:rsid w:val="00362EFA"/>
    <w:rsid w:val="00367229"/>
    <w:rsid w:val="0037088D"/>
    <w:rsid w:val="0037778B"/>
    <w:rsid w:val="003804B7"/>
    <w:rsid w:val="00384B75"/>
    <w:rsid w:val="00386A72"/>
    <w:rsid w:val="0039526A"/>
    <w:rsid w:val="0039720B"/>
    <w:rsid w:val="003A0042"/>
    <w:rsid w:val="003A22B0"/>
    <w:rsid w:val="003A2AC1"/>
    <w:rsid w:val="003B0767"/>
    <w:rsid w:val="003B2D46"/>
    <w:rsid w:val="003B3BB1"/>
    <w:rsid w:val="003B486B"/>
    <w:rsid w:val="003C3A16"/>
    <w:rsid w:val="003C42D1"/>
    <w:rsid w:val="003D1172"/>
    <w:rsid w:val="003D65A7"/>
    <w:rsid w:val="003E1032"/>
    <w:rsid w:val="003E3E79"/>
    <w:rsid w:val="003F0059"/>
    <w:rsid w:val="003F07FA"/>
    <w:rsid w:val="003F1DA6"/>
    <w:rsid w:val="003F1F5E"/>
    <w:rsid w:val="003F404E"/>
    <w:rsid w:val="003F42FB"/>
    <w:rsid w:val="00403120"/>
    <w:rsid w:val="00404D28"/>
    <w:rsid w:val="00414AFB"/>
    <w:rsid w:val="00415E34"/>
    <w:rsid w:val="004202B5"/>
    <w:rsid w:val="00420CB7"/>
    <w:rsid w:val="0042191B"/>
    <w:rsid w:val="00424A2F"/>
    <w:rsid w:val="00426052"/>
    <w:rsid w:val="00426B53"/>
    <w:rsid w:val="0044218B"/>
    <w:rsid w:val="0044754C"/>
    <w:rsid w:val="00450773"/>
    <w:rsid w:val="0045478A"/>
    <w:rsid w:val="00456727"/>
    <w:rsid w:val="00461EC7"/>
    <w:rsid w:val="00472ED7"/>
    <w:rsid w:val="00474B04"/>
    <w:rsid w:val="004915B8"/>
    <w:rsid w:val="004920FD"/>
    <w:rsid w:val="004A0F59"/>
    <w:rsid w:val="004A55CB"/>
    <w:rsid w:val="004A5E13"/>
    <w:rsid w:val="004A712A"/>
    <w:rsid w:val="004A793A"/>
    <w:rsid w:val="004B12F1"/>
    <w:rsid w:val="004B1BC4"/>
    <w:rsid w:val="004B200A"/>
    <w:rsid w:val="004B400D"/>
    <w:rsid w:val="004D18DF"/>
    <w:rsid w:val="004D1C62"/>
    <w:rsid w:val="004E0E72"/>
    <w:rsid w:val="004E21A3"/>
    <w:rsid w:val="004F297B"/>
    <w:rsid w:val="004F6ACB"/>
    <w:rsid w:val="0050288E"/>
    <w:rsid w:val="00504BBB"/>
    <w:rsid w:val="0050630E"/>
    <w:rsid w:val="00506E32"/>
    <w:rsid w:val="00516786"/>
    <w:rsid w:val="00520A5C"/>
    <w:rsid w:val="00535446"/>
    <w:rsid w:val="00540920"/>
    <w:rsid w:val="00543BDC"/>
    <w:rsid w:val="005524E6"/>
    <w:rsid w:val="00553088"/>
    <w:rsid w:val="00554E4B"/>
    <w:rsid w:val="00562E7B"/>
    <w:rsid w:val="00571900"/>
    <w:rsid w:val="00573B1F"/>
    <w:rsid w:val="00575411"/>
    <w:rsid w:val="00576008"/>
    <w:rsid w:val="00592EB1"/>
    <w:rsid w:val="005937A0"/>
    <w:rsid w:val="005951C8"/>
    <w:rsid w:val="005954DA"/>
    <w:rsid w:val="00596439"/>
    <w:rsid w:val="00597415"/>
    <w:rsid w:val="005A0C80"/>
    <w:rsid w:val="005A75A3"/>
    <w:rsid w:val="005B3B56"/>
    <w:rsid w:val="005C3194"/>
    <w:rsid w:val="005C3EF7"/>
    <w:rsid w:val="005D2E73"/>
    <w:rsid w:val="005D388D"/>
    <w:rsid w:val="005D4B8F"/>
    <w:rsid w:val="005D742A"/>
    <w:rsid w:val="005F1A09"/>
    <w:rsid w:val="005F2B64"/>
    <w:rsid w:val="005F3B55"/>
    <w:rsid w:val="005F4DBF"/>
    <w:rsid w:val="005F5155"/>
    <w:rsid w:val="005F57E8"/>
    <w:rsid w:val="005F618F"/>
    <w:rsid w:val="00600364"/>
    <w:rsid w:val="00607243"/>
    <w:rsid w:val="006126BD"/>
    <w:rsid w:val="00623D13"/>
    <w:rsid w:val="006241FE"/>
    <w:rsid w:val="006258FA"/>
    <w:rsid w:val="00627A38"/>
    <w:rsid w:val="0063382E"/>
    <w:rsid w:val="0063611A"/>
    <w:rsid w:val="006367F7"/>
    <w:rsid w:val="00640646"/>
    <w:rsid w:val="00641E17"/>
    <w:rsid w:val="006507F5"/>
    <w:rsid w:val="006566CC"/>
    <w:rsid w:val="006571BE"/>
    <w:rsid w:val="00662774"/>
    <w:rsid w:val="006649FE"/>
    <w:rsid w:val="00666A55"/>
    <w:rsid w:val="00667195"/>
    <w:rsid w:val="00667A6D"/>
    <w:rsid w:val="00680E3D"/>
    <w:rsid w:val="00681EA2"/>
    <w:rsid w:val="006836BB"/>
    <w:rsid w:val="00683703"/>
    <w:rsid w:val="00684BE7"/>
    <w:rsid w:val="00685880"/>
    <w:rsid w:val="00686006"/>
    <w:rsid w:val="00695D80"/>
    <w:rsid w:val="006A6AF2"/>
    <w:rsid w:val="006B1E4A"/>
    <w:rsid w:val="006C4AD2"/>
    <w:rsid w:val="006D1D78"/>
    <w:rsid w:val="006D2C51"/>
    <w:rsid w:val="006E0FEB"/>
    <w:rsid w:val="006E44E2"/>
    <w:rsid w:val="006E4D2B"/>
    <w:rsid w:val="006E6277"/>
    <w:rsid w:val="006F3759"/>
    <w:rsid w:val="0070112D"/>
    <w:rsid w:val="00702565"/>
    <w:rsid w:val="00703CBF"/>
    <w:rsid w:val="00711153"/>
    <w:rsid w:val="0071304A"/>
    <w:rsid w:val="00713823"/>
    <w:rsid w:val="00716098"/>
    <w:rsid w:val="0071678F"/>
    <w:rsid w:val="00730150"/>
    <w:rsid w:val="00737E1A"/>
    <w:rsid w:val="00737EFD"/>
    <w:rsid w:val="007514EC"/>
    <w:rsid w:val="00752CBC"/>
    <w:rsid w:val="00757710"/>
    <w:rsid w:val="00767673"/>
    <w:rsid w:val="0078098F"/>
    <w:rsid w:val="00780B12"/>
    <w:rsid w:val="00782093"/>
    <w:rsid w:val="00796E19"/>
    <w:rsid w:val="007A3819"/>
    <w:rsid w:val="007A4533"/>
    <w:rsid w:val="007A5503"/>
    <w:rsid w:val="007A593E"/>
    <w:rsid w:val="007C0C61"/>
    <w:rsid w:val="007C18EB"/>
    <w:rsid w:val="007C2A8C"/>
    <w:rsid w:val="007C62B1"/>
    <w:rsid w:val="007C70AB"/>
    <w:rsid w:val="007D5E4F"/>
    <w:rsid w:val="007D602B"/>
    <w:rsid w:val="007D73DF"/>
    <w:rsid w:val="007E04F2"/>
    <w:rsid w:val="007E4F82"/>
    <w:rsid w:val="007F096E"/>
    <w:rsid w:val="008019E5"/>
    <w:rsid w:val="0081027F"/>
    <w:rsid w:val="008159AE"/>
    <w:rsid w:val="008170CA"/>
    <w:rsid w:val="00820D76"/>
    <w:rsid w:val="00824492"/>
    <w:rsid w:val="00827B6D"/>
    <w:rsid w:val="0083019B"/>
    <w:rsid w:val="008328C6"/>
    <w:rsid w:val="00835C2F"/>
    <w:rsid w:val="00836635"/>
    <w:rsid w:val="00840928"/>
    <w:rsid w:val="0084323E"/>
    <w:rsid w:val="0084410F"/>
    <w:rsid w:val="00851A9D"/>
    <w:rsid w:val="008520AE"/>
    <w:rsid w:val="00855A47"/>
    <w:rsid w:val="00871046"/>
    <w:rsid w:val="00873F2F"/>
    <w:rsid w:val="0087478D"/>
    <w:rsid w:val="00875CA8"/>
    <w:rsid w:val="008769BE"/>
    <w:rsid w:val="008809A5"/>
    <w:rsid w:val="00882C62"/>
    <w:rsid w:val="00884EC3"/>
    <w:rsid w:val="008951C5"/>
    <w:rsid w:val="00896A2A"/>
    <w:rsid w:val="008A038F"/>
    <w:rsid w:val="008A5620"/>
    <w:rsid w:val="008C3668"/>
    <w:rsid w:val="008D48B4"/>
    <w:rsid w:val="008D5849"/>
    <w:rsid w:val="008E2213"/>
    <w:rsid w:val="008F3EEF"/>
    <w:rsid w:val="0090138E"/>
    <w:rsid w:val="009072D9"/>
    <w:rsid w:val="00924AAD"/>
    <w:rsid w:val="0092653F"/>
    <w:rsid w:val="00932CF5"/>
    <w:rsid w:val="00933348"/>
    <w:rsid w:val="00934385"/>
    <w:rsid w:val="00934DB4"/>
    <w:rsid w:val="00937D28"/>
    <w:rsid w:val="00953B41"/>
    <w:rsid w:val="009638A1"/>
    <w:rsid w:val="00967150"/>
    <w:rsid w:val="00971275"/>
    <w:rsid w:val="0097652E"/>
    <w:rsid w:val="0097765B"/>
    <w:rsid w:val="00977B6F"/>
    <w:rsid w:val="00981CE9"/>
    <w:rsid w:val="00985874"/>
    <w:rsid w:val="0098635E"/>
    <w:rsid w:val="00990C97"/>
    <w:rsid w:val="00994308"/>
    <w:rsid w:val="00996970"/>
    <w:rsid w:val="0099706D"/>
    <w:rsid w:val="009A0E4A"/>
    <w:rsid w:val="009A2AB8"/>
    <w:rsid w:val="009C0029"/>
    <w:rsid w:val="009C29CA"/>
    <w:rsid w:val="009C6A41"/>
    <w:rsid w:val="009D156E"/>
    <w:rsid w:val="009D1D77"/>
    <w:rsid w:val="009D35BF"/>
    <w:rsid w:val="009D6577"/>
    <w:rsid w:val="009D7BC7"/>
    <w:rsid w:val="009F3B94"/>
    <w:rsid w:val="00A072C0"/>
    <w:rsid w:val="00A10404"/>
    <w:rsid w:val="00A16F5B"/>
    <w:rsid w:val="00A239DD"/>
    <w:rsid w:val="00A34FC5"/>
    <w:rsid w:val="00A35C51"/>
    <w:rsid w:val="00A427D0"/>
    <w:rsid w:val="00A464D7"/>
    <w:rsid w:val="00A51F9D"/>
    <w:rsid w:val="00A5331C"/>
    <w:rsid w:val="00A642EC"/>
    <w:rsid w:val="00A64907"/>
    <w:rsid w:val="00A73B0C"/>
    <w:rsid w:val="00A73EE5"/>
    <w:rsid w:val="00A77CA9"/>
    <w:rsid w:val="00A8275D"/>
    <w:rsid w:val="00A92ED4"/>
    <w:rsid w:val="00AA3B55"/>
    <w:rsid w:val="00AA523C"/>
    <w:rsid w:val="00AA7E31"/>
    <w:rsid w:val="00AC29CE"/>
    <w:rsid w:val="00AC5E3F"/>
    <w:rsid w:val="00AE2FCB"/>
    <w:rsid w:val="00AE7D20"/>
    <w:rsid w:val="00AF41DC"/>
    <w:rsid w:val="00B12173"/>
    <w:rsid w:val="00B14692"/>
    <w:rsid w:val="00B163E6"/>
    <w:rsid w:val="00B22161"/>
    <w:rsid w:val="00B27680"/>
    <w:rsid w:val="00B37CE0"/>
    <w:rsid w:val="00B42EA8"/>
    <w:rsid w:val="00B43FF1"/>
    <w:rsid w:val="00B4422D"/>
    <w:rsid w:val="00B47CB5"/>
    <w:rsid w:val="00B514D5"/>
    <w:rsid w:val="00B52A79"/>
    <w:rsid w:val="00B556F9"/>
    <w:rsid w:val="00B5638F"/>
    <w:rsid w:val="00B568F3"/>
    <w:rsid w:val="00B6306C"/>
    <w:rsid w:val="00B65196"/>
    <w:rsid w:val="00B65CDE"/>
    <w:rsid w:val="00B7658E"/>
    <w:rsid w:val="00B7750C"/>
    <w:rsid w:val="00B90B23"/>
    <w:rsid w:val="00B9231E"/>
    <w:rsid w:val="00BA7912"/>
    <w:rsid w:val="00BC2646"/>
    <w:rsid w:val="00BC5266"/>
    <w:rsid w:val="00BD21B0"/>
    <w:rsid w:val="00BE365E"/>
    <w:rsid w:val="00BE5557"/>
    <w:rsid w:val="00BF3C35"/>
    <w:rsid w:val="00BF3DAE"/>
    <w:rsid w:val="00C03ECF"/>
    <w:rsid w:val="00C06619"/>
    <w:rsid w:val="00C130A7"/>
    <w:rsid w:val="00C211CC"/>
    <w:rsid w:val="00C22A15"/>
    <w:rsid w:val="00C2337E"/>
    <w:rsid w:val="00C2374F"/>
    <w:rsid w:val="00C24606"/>
    <w:rsid w:val="00C359D9"/>
    <w:rsid w:val="00C3698F"/>
    <w:rsid w:val="00C4232E"/>
    <w:rsid w:val="00C47951"/>
    <w:rsid w:val="00C515F6"/>
    <w:rsid w:val="00C53808"/>
    <w:rsid w:val="00C54564"/>
    <w:rsid w:val="00C547BA"/>
    <w:rsid w:val="00C54BEE"/>
    <w:rsid w:val="00C61DB9"/>
    <w:rsid w:val="00C647C1"/>
    <w:rsid w:val="00C71C58"/>
    <w:rsid w:val="00C779DB"/>
    <w:rsid w:val="00C86EB4"/>
    <w:rsid w:val="00C941BE"/>
    <w:rsid w:val="00CA4E63"/>
    <w:rsid w:val="00CA5372"/>
    <w:rsid w:val="00CA57B9"/>
    <w:rsid w:val="00CB090C"/>
    <w:rsid w:val="00CB2DE3"/>
    <w:rsid w:val="00CC256F"/>
    <w:rsid w:val="00CC4345"/>
    <w:rsid w:val="00CD02D9"/>
    <w:rsid w:val="00CD31A6"/>
    <w:rsid w:val="00CD722F"/>
    <w:rsid w:val="00CE25F8"/>
    <w:rsid w:val="00CE543C"/>
    <w:rsid w:val="00CF3016"/>
    <w:rsid w:val="00CF4126"/>
    <w:rsid w:val="00CF50BA"/>
    <w:rsid w:val="00CF57FA"/>
    <w:rsid w:val="00CF6970"/>
    <w:rsid w:val="00CF6C11"/>
    <w:rsid w:val="00D011B6"/>
    <w:rsid w:val="00D0303E"/>
    <w:rsid w:val="00D031A4"/>
    <w:rsid w:val="00D135FA"/>
    <w:rsid w:val="00D14263"/>
    <w:rsid w:val="00D20C42"/>
    <w:rsid w:val="00D21094"/>
    <w:rsid w:val="00D2258A"/>
    <w:rsid w:val="00D2703C"/>
    <w:rsid w:val="00D302A3"/>
    <w:rsid w:val="00D3148B"/>
    <w:rsid w:val="00D332A5"/>
    <w:rsid w:val="00D4050D"/>
    <w:rsid w:val="00D568C1"/>
    <w:rsid w:val="00D6068F"/>
    <w:rsid w:val="00D66414"/>
    <w:rsid w:val="00D71416"/>
    <w:rsid w:val="00D74F4D"/>
    <w:rsid w:val="00D8132F"/>
    <w:rsid w:val="00D81739"/>
    <w:rsid w:val="00D81CA6"/>
    <w:rsid w:val="00D95BE2"/>
    <w:rsid w:val="00D97140"/>
    <w:rsid w:val="00DA1FE4"/>
    <w:rsid w:val="00DB0BCD"/>
    <w:rsid w:val="00DB24BD"/>
    <w:rsid w:val="00DB49B0"/>
    <w:rsid w:val="00DB5726"/>
    <w:rsid w:val="00DC4CFE"/>
    <w:rsid w:val="00DC5A8B"/>
    <w:rsid w:val="00DD62AB"/>
    <w:rsid w:val="00DE26B5"/>
    <w:rsid w:val="00DE45EB"/>
    <w:rsid w:val="00DE513E"/>
    <w:rsid w:val="00DE5BB2"/>
    <w:rsid w:val="00DE6ED2"/>
    <w:rsid w:val="00DE78E7"/>
    <w:rsid w:val="00DF00B2"/>
    <w:rsid w:val="00E00634"/>
    <w:rsid w:val="00E06D07"/>
    <w:rsid w:val="00E10C7A"/>
    <w:rsid w:val="00E14242"/>
    <w:rsid w:val="00E14A01"/>
    <w:rsid w:val="00E154E6"/>
    <w:rsid w:val="00E212E3"/>
    <w:rsid w:val="00E21530"/>
    <w:rsid w:val="00E22AA9"/>
    <w:rsid w:val="00E27EE0"/>
    <w:rsid w:val="00E3092B"/>
    <w:rsid w:val="00E31033"/>
    <w:rsid w:val="00E32084"/>
    <w:rsid w:val="00E37771"/>
    <w:rsid w:val="00E43BA9"/>
    <w:rsid w:val="00E46557"/>
    <w:rsid w:val="00E50203"/>
    <w:rsid w:val="00E51D97"/>
    <w:rsid w:val="00E54CE4"/>
    <w:rsid w:val="00E55178"/>
    <w:rsid w:val="00E57609"/>
    <w:rsid w:val="00E6048F"/>
    <w:rsid w:val="00E62B2C"/>
    <w:rsid w:val="00E65FAD"/>
    <w:rsid w:val="00E6715C"/>
    <w:rsid w:val="00E724D6"/>
    <w:rsid w:val="00E7718F"/>
    <w:rsid w:val="00E802D7"/>
    <w:rsid w:val="00E8075D"/>
    <w:rsid w:val="00E81245"/>
    <w:rsid w:val="00E83FDF"/>
    <w:rsid w:val="00E84883"/>
    <w:rsid w:val="00E904F9"/>
    <w:rsid w:val="00EA24CE"/>
    <w:rsid w:val="00EA6372"/>
    <w:rsid w:val="00EB2325"/>
    <w:rsid w:val="00EB3C11"/>
    <w:rsid w:val="00EC06A4"/>
    <w:rsid w:val="00ED1B3F"/>
    <w:rsid w:val="00ED779E"/>
    <w:rsid w:val="00EE10B2"/>
    <w:rsid w:val="00EE3F06"/>
    <w:rsid w:val="00EE6781"/>
    <w:rsid w:val="00EF4B62"/>
    <w:rsid w:val="00F06371"/>
    <w:rsid w:val="00F11AEA"/>
    <w:rsid w:val="00F203AE"/>
    <w:rsid w:val="00F22067"/>
    <w:rsid w:val="00F24ABF"/>
    <w:rsid w:val="00F32522"/>
    <w:rsid w:val="00F461C7"/>
    <w:rsid w:val="00F545E1"/>
    <w:rsid w:val="00F56CD8"/>
    <w:rsid w:val="00F57E1D"/>
    <w:rsid w:val="00F73AB4"/>
    <w:rsid w:val="00F945D2"/>
    <w:rsid w:val="00FA0218"/>
    <w:rsid w:val="00FA0F8C"/>
    <w:rsid w:val="00FA2D7D"/>
    <w:rsid w:val="00FA71ED"/>
    <w:rsid w:val="00FB2437"/>
    <w:rsid w:val="00FB256F"/>
    <w:rsid w:val="00FB2EAE"/>
    <w:rsid w:val="00FB3351"/>
    <w:rsid w:val="00FB5C8C"/>
    <w:rsid w:val="00FB6945"/>
    <w:rsid w:val="00FB7D77"/>
    <w:rsid w:val="00FC0B80"/>
    <w:rsid w:val="00FC7147"/>
    <w:rsid w:val="00FD0F0B"/>
    <w:rsid w:val="00FD3510"/>
    <w:rsid w:val="00FD5A93"/>
    <w:rsid w:val="00FD6576"/>
    <w:rsid w:val="00FE36AE"/>
    <w:rsid w:val="00FE7930"/>
    <w:rsid w:val="00FF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7147"/>
  </w:style>
  <w:style w:type="paragraph" w:styleId="2">
    <w:name w:val="heading 2"/>
    <w:basedOn w:val="a0"/>
    <w:next w:val="a0"/>
    <w:link w:val="20"/>
    <w:qFormat/>
    <w:rsid w:val="0078098F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FC714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C714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1"/>
    <w:link w:val="2"/>
    <w:rsid w:val="0078098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7809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0"/>
    <w:uiPriority w:val="99"/>
    <w:rsid w:val="00780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78098F"/>
  </w:style>
  <w:style w:type="paragraph" w:styleId="a5">
    <w:name w:val="List Paragraph"/>
    <w:basedOn w:val="a0"/>
    <w:uiPriority w:val="1"/>
    <w:qFormat/>
    <w:rsid w:val="00266A43"/>
    <w:pPr>
      <w:spacing w:after="0" w:line="240" w:lineRule="atLeast"/>
      <w:ind w:left="708" w:hanging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0"/>
    <w:link w:val="a7"/>
    <w:unhideWhenUsed/>
    <w:rsid w:val="00852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rsid w:val="008520AE"/>
  </w:style>
  <w:style w:type="paragraph" w:styleId="a8">
    <w:name w:val="footer"/>
    <w:basedOn w:val="a0"/>
    <w:link w:val="a9"/>
    <w:uiPriority w:val="99"/>
    <w:semiHidden/>
    <w:unhideWhenUsed/>
    <w:rsid w:val="00852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semiHidden/>
    <w:rsid w:val="008520AE"/>
  </w:style>
  <w:style w:type="paragraph" w:customStyle="1" w:styleId="aa">
    <w:name w:val="Таблицы (моноширинный)"/>
    <w:basedOn w:val="a0"/>
    <w:next w:val="a0"/>
    <w:rsid w:val="008520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i/>
      <w:iCs/>
      <w:sz w:val="20"/>
      <w:szCs w:val="20"/>
      <w:lang w:eastAsia="ru-RU"/>
    </w:rPr>
  </w:style>
  <w:style w:type="character" w:styleId="ab">
    <w:name w:val="Hyperlink"/>
    <w:rsid w:val="00D14263"/>
    <w:rPr>
      <w:color w:val="0000FF"/>
      <w:u w:val="single"/>
    </w:rPr>
  </w:style>
  <w:style w:type="paragraph" w:styleId="ac">
    <w:name w:val="Body Text Indent"/>
    <w:basedOn w:val="a0"/>
    <w:link w:val="ad"/>
    <w:rsid w:val="00123C16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d">
    <w:name w:val="Основной текст с отступом Знак"/>
    <w:basedOn w:val="a1"/>
    <w:link w:val="ac"/>
    <w:rsid w:val="00123C16"/>
    <w:rPr>
      <w:rFonts w:ascii="Calibri" w:eastAsia="Calibri" w:hAnsi="Calibri" w:cs="Times New Roman"/>
    </w:rPr>
  </w:style>
  <w:style w:type="paragraph" w:styleId="ae">
    <w:name w:val="No Spacing"/>
    <w:qFormat/>
    <w:rsid w:val="000F6B3F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paragraph" w:customStyle="1" w:styleId="a">
    <w:name w:val="Списоки"/>
    <w:basedOn w:val="a5"/>
    <w:link w:val="af"/>
    <w:qFormat/>
    <w:rsid w:val="00CD31A6"/>
    <w:pPr>
      <w:numPr>
        <w:numId w:val="2"/>
      </w:numPr>
      <w:spacing w:line="240" w:lineRule="auto"/>
      <w:contextualSpacing/>
    </w:pPr>
    <w:rPr>
      <w:rFonts w:eastAsiaTheme="minorHAnsi" w:cstheme="minorBidi"/>
      <w:sz w:val="28"/>
      <w:szCs w:val="22"/>
      <w:lang w:eastAsia="en-US"/>
    </w:rPr>
  </w:style>
  <w:style w:type="character" w:customStyle="1" w:styleId="af">
    <w:name w:val="Списоки Знак"/>
    <w:basedOn w:val="a1"/>
    <w:link w:val="a"/>
    <w:rsid w:val="00CD31A6"/>
    <w:rPr>
      <w:rFonts w:ascii="Times New Roman" w:hAnsi="Times New Roman"/>
      <w:sz w:val="28"/>
    </w:rPr>
  </w:style>
  <w:style w:type="paragraph" w:styleId="af0">
    <w:name w:val="footnote text"/>
    <w:basedOn w:val="a0"/>
    <w:link w:val="af1"/>
    <w:uiPriority w:val="99"/>
    <w:semiHidden/>
    <w:rsid w:val="00596439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uiPriority w:val="99"/>
    <w:semiHidden/>
    <w:rsid w:val="00596439"/>
    <w:rPr>
      <w:rFonts w:ascii="Calibri" w:eastAsia="Times New Roman" w:hAnsi="Calibri" w:cs="Times New Roman"/>
      <w:sz w:val="20"/>
      <w:szCs w:val="20"/>
      <w:lang w:eastAsia="ru-RU"/>
    </w:rPr>
  </w:style>
  <w:style w:type="character" w:styleId="af2">
    <w:name w:val="footnote reference"/>
    <w:basedOn w:val="a1"/>
    <w:uiPriority w:val="99"/>
    <w:semiHidden/>
    <w:rsid w:val="00596439"/>
    <w:rPr>
      <w:rFonts w:cs="Times New Roman"/>
      <w:vertAlign w:val="superscript"/>
    </w:rPr>
  </w:style>
  <w:style w:type="paragraph" w:customStyle="1" w:styleId="1">
    <w:name w:val="Абзац списка1"/>
    <w:basedOn w:val="a0"/>
    <w:rsid w:val="00CF50B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CF50BA"/>
    <w:rPr>
      <w:rFonts w:ascii="Times New Roman" w:hAnsi="Times New Roman"/>
      <w:sz w:val="24"/>
      <w:u w:val="none"/>
      <w:effect w:val="none"/>
    </w:rPr>
  </w:style>
  <w:style w:type="paragraph" w:customStyle="1" w:styleId="Standard">
    <w:name w:val="Standard"/>
    <w:rsid w:val="000C53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customStyle="1" w:styleId="c7">
    <w:name w:val="c7"/>
    <w:basedOn w:val="a0"/>
    <w:rsid w:val="00B77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1"/>
    <w:rsid w:val="00B7750C"/>
  </w:style>
  <w:style w:type="paragraph" w:customStyle="1" w:styleId="c61">
    <w:name w:val="c61"/>
    <w:basedOn w:val="a0"/>
    <w:rsid w:val="00B77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1"/>
    <w:rsid w:val="00B7750C"/>
  </w:style>
  <w:style w:type="paragraph" w:customStyle="1" w:styleId="c5">
    <w:name w:val="c5"/>
    <w:basedOn w:val="a0"/>
    <w:rsid w:val="00B77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semiHidden/>
    <w:unhideWhenUsed/>
    <w:rsid w:val="00871046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871046"/>
  </w:style>
  <w:style w:type="paragraph" w:customStyle="1" w:styleId="210">
    <w:name w:val="Основной текст с отступом 21"/>
    <w:basedOn w:val="a0"/>
    <w:rsid w:val="0087104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Основной текст_"/>
    <w:basedOn w:val="a1"/>
    <w:link w:val="5"/>
    <w:rsid w:val="00415E3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1">
    <w:name w:val="Основной текст (3)_"/>
    <w:basedOn w:val="a1"/>
    <w:link w:val="32"/>
    <w:rsid w:val="00415E34"/>
    <w:rPr>
      <w:rFonts w:ascii="Times New Roman" w:eastAsia="Times New Roman" w:hAnsi="Times New Roman" w:cs="Times New Roman"/>
      <w:b/>
      <w:bCs/>
      <w:i/>
      <w:iCs/>
      <w:sz w:val="23"/>
      <w:szCs w:val="23"/>
      <w:shd w:val="clear" w:color="auto" w:fill="FFFFFF"/>
    </w:rPr>
  </w:style>
  <w:style w:type="character" w:customStyle="1" w:styleId="11pt">
    <w:name w:val="Основной текст + 11 pt;Полужирный"/>
    <w:basedOn w:val="af3"/>
    <w:rsid w:val="00415E34"/>
    <w:rPr>
      <w:b/>
      <w:bCs/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5">
    <w:name w:val="Основной текст5"/>
    <w:basedOn w:val="a0"/>
    <w:link w:val="af3"/>
    <w:rsid w:val="00415E34"/>
    <w:pPr>
      <w:widowControl w:val="0"/>
      <w:shd w:val="clear" w:color="auto" w:fill="FFFFFF"/>
      <w:spacing w:before="660" w:after="0" w:line="413" w:lineRule="exact"/>
      <w:ind w:hanging="4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2">
    <w:name w:val="Основной текст (3)"/>
    <w:basedOn w:val="a0"/>
    <w:link w:val="31"/>
    <w:rsid w:val="00415E34"/>
    <w:pPr>
      <w:widowControl w:val="0"/>
      <w:shd w:val="clear" w:color="auto" w:fill="FFFFFF"/>
      <w:spacing w:after="0" w:line="413" w:lineRule="exact"/>
      <w:ind w:hanging="280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styleId="af4">
    <w:name w:val="Body Text"/>
    <w:basedOn w:val="a0"/>
    <w:link w:val="af5"/>
    <w:uiPriority w:val="1"/>
    <w:unhideWhenUsed/>
    <w:qFormat/>
    <w:rsid w:val="002F0CB7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semiHidden/>
    <w:rsid w:val="002F0CB7"/>
  </w:style>
  <w:style w:type="paragraph" w:customStyle="1" w:styleId="Heading1">
    <w:name w:val="Heading 1"/>
    <w:basedOn w:val="a0"/>
    <w:uiPriority w:val="1"/>
    <w:qFormat/>
    <w:rsid w:val="002F0CB7"/>
    <w:pPr>
      <w:widowControl w:val="0"/>
      <w:autoSpaceDE w:val="0"/>
      <w:autoSpaceDN w:val="0"/>
      <w:adjustRightInd w:val="0"/>
      <w:spacing w:after="0" w:line="240" w:lineRule="auto"/>
      <w:ind w:left="821"/>
      <w:outlineLvl w:val="0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Heading2">
    <w:name w:val="Heading 2"/>
    <w:basedOn w:val="a0"/>
    <w:uiPriority w:val="1"/>
    <w:qFormat/>
    <w:rsid w:val="002F0CB7"/>
    <w:pPr>
      <w:widowControl w:val="0"/>
      <w:autoSpaceDE w:val="0"/>
      <w:autoSpaceDN w:val="0"/>
      <w:adjustRightInd w:val="0"/>
      <w:spacing w:after="0" w:line="240" w:lineRule="auto"/>
      <w:ind w:left="112"/>
      <w:outlineLvl w:val="1"/>
    </w:pPr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TableParagraph">
    <w:name w:val="Table Paragraph"/>
    <w:basedOn w:val="a0"/>
    <w:uiPriority w:val="1"/>
    <w:qFormat/>
    <w:rsid w:val="002F0C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6">
    <w:name w:val="List"/>
    <w:basedOn w:val="a0"/>
    <w:rsid w:val="004A793A"/>
    <w:pPr>
      <w:tabs>
        <w:tab w:val="num" w:pos="360"/>
      </w:tabs>
      <w:autoSpaceDE w:val="0"/>
      <w:autoSpaceDN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Balloon Text"/>
    <w:basedOn w:val="a0"/>
    <w:link w:val="af8"/>
    <w:uiPriority w:val="99"/>
    <w:semiHidden/>
    <w:unhideWhenUsed/>
    <w:rsid w:val="00F24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sid w:val="00F24A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4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CBFBD-BCFD-4F5B-9D69-81A482B2E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9</Pages>
  <Words>3717</Words>
  <Characters>21191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Notebook_HP</dc:creator>
  <cp:lastModifiedBy>W7-Pro</cp:lastModifiedBy>
  <cp:revision>255</cp:revision>
  <cp:lastPrinted>2019-09-05T07:39:00Z</cp:lastPrinted>
  <dcterms:created xsi:type="dcterms:W3CDTF">2019-08-22T13:55:00Z</dcterms:created>
  <dcterms:modified xsi:type="dcterms:W3CDTF">2019-09-17T09:05:00Z</dcterms:modified>
</cp:coreProperties>
</file>